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B6271E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B6271E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B6271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B6271E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1611B458" w14:textId="13DE8FEF" w:rsidR="005265C2" w:rsidRPr="00B6271E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B6271E">
        <w:rPr>
          <w:rFonts w:ascii="Cambria" w:hAnsi="Cambria"/>
          <w:bCs/>
        </w:rPr>
        <w:t>(Numer referencyjny:</w:t>
      </w:r>
      <w:r w:rsidRPr="00B6271E">
        <w:rPr>
          <w:rFonts w:ascii="Cambria" w:hAnsi="Cambria"/>
          <w:b/>
        </w:rPr>
        <w:t xml:space="preserve"> </w:t>
      </w:r>
      <w:r w:rsidR="00350E04" w:rsidRPr="00B6271E">
        <w:rPr>
          <w:rFonts w:ascii="Cambria" w:hAnsi="Cambria"/>
          <w:b/>
        </w:rPr>
        <w:t>IF.271</w:t>
      </w:r>
      <w:r w:rsidR="00A83EB8" w:rsidRPr="00B6271E">
        <w:rPr>
          <w:rFonts w:ascii="Cambria" w:hAnsi="Cambria"/>
          <w:b/>
        </w:rPr>
        <w:t>.</w:t>
      </w:r>
      <w:r w:rsidR="00B6271E">
        <w:rPr>
          <w:rFonts w:ascii="Cambria" w:hAnsi="Cambria"/>
          <w:b/>
        </w:rPr>
        <w:t>1</w:t>
      </w:r>
      <w:r w:rsidR="000E3198">
        <w:rPr>
          <w:rFonts w:ascii="Cambria" w:hAnsi="Cambria"/>
          <w:b/>
        </w:rPr>
        <w:t>9</w:t>
      </w:r>
      <w:r w:rsidR="00A83EB8" w:rsidRPr="00B6271E">
        <w:rPr>
          <w:rFonts w:ascii="Cambria" w:hAnsi="Cambria"/>
          <w:b/>
        </w:rPr>
        <w:t>.</w:t>
      </w:r>
      <w:r w:rsidR="00350E04" w:rsidRPr="00B6271E">
        <w:rPr>
          <w:rFonts w:ascii="Cambria" w:hAnsi="Cambria"/>
          <w:b/>
        </w:rPr>
        <w:t>202</w:t>
      </w:r>
      <w:r w:rsidR="00B6271E">
        <w:rPr>
          <w:rFonts w:ascii="Cambria" w:hAnsi="Cambria"/>
          <w:b/>
        </w:rPr>
        <w:t>5</w:t>
      </w:r>
      <w:r w:rsidRPr="00B6271E">
        <w:rPr>
          <w:rFonts w:ascii="Cambria" w:hAnsi="Cambria"/>
          <w:bCs/>
        </w:rPr>
        <w:t>)</w:t>
      </w:r>
    </w:p>
    <w:p w14:paraId="55A16F61" w14:textId="77777777" w:rsidR="003A72D3" w:rsidRPr="00B6271E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</w:p>
    <w:p w14:paraId="2D3AB987" w14:textId="61578853" w:rsidR="009102CB" w:rsidRPr="00A066FC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A066FC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 w:rsidRPr="00A066FC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797BD2D" w14:textId="273622D8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bookmarkStart w:id="0" w:name="_Hlk75519690"/>
      <w:r w:rsidRPr="00B6271E">
        <w:rPr>
          <w:rFonts w:ascii="Cambria" w:hAnsi="Cambria" w:cs="Cambria"/>
          <w:b/>
        </w:rPr>
        <w:t>Gmina Puławy</w:t>
      </w:r>
      <w:r w:rsidR="00033E6F" w:rsidRPr="00B6271E">
        <w:rPr>
          <w:rFonts w:ascii="Cambria" w:hAnsi="Cambria" w:cs="Cambria"/>
          <w:bCs/>
        </w:rPr>
        <w:t>,</w:t>
      </w:r>
    </w:p>
    <w:p w14:paraId="234151BF" w14:textId="2EDCDA19" w:rsidR="00A270DC" w:rsidRPr="00B6271E" w:rsidRDefault="00350E04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>ul. Dęblińska 4, 24-</w:t>
      </w:r>
      <w:r w:rsidR="00A270DC" w:rsidRPr="00B6271E">
        <w:rPr>
          <w:rFonts w:ascii="Cambria" w:hAnsi="Cambria" w:cs="Cambria"/>
          <w:bCs/>
        </w:rPr>
        <w:t>100 Puławy, woj. lubelskie,</w:t>
      </w:r>
    </w:p>
    <w:p w14:paraId="1BE9E388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>NIP: 716-28-01-248,</w:t>
      </w:r>
    </w:p>
    <w:p w14:paraId="76CA9565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>tel. +48 (81) 887 41 21,</w:t>
      </w:r>
    </w:p>
    <w:p w14:paraId="54D23E59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B6271E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B6271E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B6271E">
        <w:rPr>
          <w:rFonts w:ascii="Cambria" w:hAnsi="Cambria" w:cs="Cambria"/>
          <w:bCs/>
          <w:color w:val="0070C0"/>
        </w:rPr>
        <w:t xml:space="preserve"> </w:t>
      </w:r>
    </w:p>
    <w:p w14:paraId="20AEC383" w14:textId="77777777" w:rsidR="00A270DC" w:rsidRPr="00B6271E" w:rsidRDefault="00A270DC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  <w:r w:rsidRPr="00B6271E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B6271E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 w:rsidRPr="00B6271E">
        <w:rPr>
          <w:rFonts w:ascii="Cambria" w:hAnsi="Cambria" w:cs="Cambria"/>
          <w:b/>
          <w:bCs/>
        </w:rPr>
        <w:t xml:space="preserve"> </w:t>
      </w:r>
    </w:p>
    <w:p w14:paraId="7D49D8E9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698FD158" w14:textId="0237FE4F" w:rsidR="009605EB" w:rsidRPr="00B6271E" w:rsidRDefault="009605EB" w:rsidP="00B6271E">
      <w:pPr>
        <w:spacing w:before="120" w:after="120"/>
        <w:rPr>
          <w:rFonts w:ascii="Cambria" w:hAnsi="Cambria" w:cs="Arial"/>
          <w:b/>
          <w:iCs/>
        </w:rPr>
      </w:pPr>
      <w:r w:rsidRPr="00B6271E">
        <w:rPr>
          <w:rFonts w:ascii="Cambria" w:hAnsi="Cambria" w:cs="Arial"/>
          <w:b/>
          <w:iCs/>
          <w:sz w:val="28"/>
          <w:szCs w:val="28"/>
        </w:rPr>
        <w:t>B.</w:t>
      </w:r>
      <w:r w:rsidRPr="00B6271E">
        <w:rPr>
          <w:rFonts w:ascii="Cambria" w:hAnsi="Cambria" w:cs="Arial"/>
          <w:b/>
          <w:iCs/>
        </w:rPr>
        <w:t xml:space="preserve"> </w:t>
      </w:r>
      <w:r w:rsidR="00B6271E">
        <w:rPr>
          <w:rFonts w:ascii="Cambria" w:hAnsi="Cambria" w:cs="Arial"/>
          <w:b/>
          <w:iCs/>
          <w:sz w:val="28"/>
          <w:szCs w:val="28"/>
        </w:rPr>
        <w:t>DANE WYKONAWCY/WYKONAWCÓW</w:t>
      </w:r>
    </w:p>
    <w:p w14:paraId="54455A49" w14:textId="77777777" w:rsidR="009605EB" w:rsidRPr="00B6271E" w:rsidRDefault="009605EB" w:rsidP="009605EB">
      <w:pPr>
        <w:pStyle w:val="Tekstpodstawowy"/>
        <w:numPr>
          <w:ilvl w:val="0"/>
          <w:numId w:val="8"/>
        </w:numPr>
        <w:ind w:left="316" w:hanging="284"/>
        <w:rPr>
          <w:rFonts w:ascii="Cambria" w:eastAsia="Times New Roman" w:hAnsi="Cambria"/>
          <w:iCs/>
          <w:sz w:val="24"/>
          <w:szCs w:val="24"/>
        </w:rPr>
      </w:pPr>
      <w:r w:rsidRPr="00B6271E">
        <w:rPr>
          <w:rFonts w:ascii="Cambria" w:eastAsia="Times New Roman" w:hAnsi="Cambria"/>
          <w:iCs/>
          <w:sz w:val="24"/>
          <w:szCs w:val="24"/>
        </w:rPr>
        <w:t>Osoba upoważniona do reprezentacji Wykonawcy/-ów i podpisująca ofertę:</w:t>
      </w:r>
    </w:p>
    <w:p w14:paraId="03A588E0" w14:textId="364A7FDE" w:rsidR="009605EB" w:rsidRPr="00B6271E" w:rsidRDefault="009605EB" w:rsidP="009605E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0080B180" w14:textId="77777777" w:rsidR="009605EB" w:rsidRPr="00B6271E" w:rsidRDefault="009605EB" w:rsidP="009605EB">
      <w:pPr>
        <w:pStyle w:val="Tekstpodstawowy"/>
        <w:numPr>
          <w:ilvl w:val="0"/>
          <w:numId w:val="8"/>
        </w:numPr>
        <w:rPr>
          <w:rFonts w:ascii="Cambria" w:eastAsia="Times New Roman" w:hAnsi="Cambria"/>
          <w:iCs/>
          <w:sz w:val="24"/>
          <w:szCs w:val="24"/>
        </w:rPr>
      </w:pPr>
      <w:r w:rsidRPr="00B6271E">
        <w:rPr>
          <w:rFonts w:ascii="Cambria" w:eastAsia="Times New Roman" w:hAnsi="Cambria"/>
          <w:iCs/>
          <w:sz w:val="24"/>
          <w:szCs w:val="24"/>
        </w:rPr>
        <w:t xml:space="preserve">Nazwa </w:t>
      </w:r>
      <w:r w:rsidRPr="00B6271E">
        <w:rPr>
          <w:rFonts w:ascii="Cambria" w:eastAsia="Times New Roman" w:hAnsi="Cambria"/>
          <w:sz w:val="24"/>
          <w:szCs w:val="24"/>
        </w:rPr>
        <w:t>albo imię i nazwisko</w:t>
      </w:r>
      <w:r w:rsidRPr="00B6271E">
        <w:rPr>
          <w:rFonts w:ascii="Cambria" w:eastAsia="Times New Roman" w:hAnsi="Cambria"/>
          <w:iCs/>
          <w:sz w:val="24"/>
          <w:szCs w:val="24"/>
        </w:rPr>
        <w:t xml:space="preserve"> Wykonawcy</w:t>
      </w:r>
      <w:r w:rsidRPr="00B6271E">
        <w:rPr>
          <w:rStyle w:val="Odwoanieprzypisudolnego"/>
          <w:rFonts w:ascii="Cambria" w:eastAsia="Times New Roman" w:hAnsi="Cambria"/>
          <w:iCs/>
          <w:sz w:val="24"/>
          <w:szCs w:val="24"/>
        </w:rPr>
        <w:footnoteReference w:id="1"/>
      </w:r>
      <w:r w:rsidRPr="00B6271E">
        <w:rPr>
          <w:rFonts w:ascii="Cambria" w:eastAsia="Times New Roman" w:hAnsi="Cambria"/>
          <w:iCs/>
          <w:sz w:val="24"/>
          <w:szCs w:val="24"/>
        </w:rPr>
        <w:t>:</w:t>
      </w:r>
    </w:p>
    <w:p w14:paraId="642630D9" w14:textId="631847EE" w:rsidR="009605EB" w:rsidRPr="00B6271E" w:rsidRDefault="009605EB" w:rsidP="009605E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5BE463E4" w14:textId="77777777" w:rsidR="009605EB" w:rsidRPr="00B6271E" w:rsidRDefault="009605EB" w:rsidP="009605EB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B6271E">
        <w:rPr>
          <w:rFonts w:ascii="Cambria" w:hAnsi="Cambria" w:cs="Arial"/>
        </w:rPr>
        <w:t>Siedziba albo miejsce zamieszkania i adres Wykonawcy:</w:t>
      </w:r>
    </w:p>
    <w:p w14:paraId="63D917C3" w14:textId="358C5EF6" w:rsidR="009605EB" w:rsidRPr="00B6271E" w:rsidRDefault="009605EB" w:rsidP="009605EB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1A71904C" w14:textId="2A7A1C7B" w:rsidR="009605EB" w:rsidRPr="00B6271E" w:rsidRDefault="009605EB" w:rsidP="009605EB">
      <w:pPr>
        <w:spacing w:line="360" w:lineRule="auto"/>
        <w:ind w:left="284" w:firstLine="32"/>
        <w:rPr>
          <w:rFonts w:ascii="Cambria" w:hAnsi="Cambria" w:cs="Arial"/>
          <w:iCs/>
        </w:rPr>
      </w:pPr>
      <w:r w:rsidRPr="00B6271E">
        <w:rPr>
          <w:rFonts w:ascii="Cambria" w:hAnsi="Cambria" w:cs="Arial"/>
          <w:b/>
          <w:iCs/>
        </w:rPr>
        <w:t>NIP</w:t>
      </w:r>
      <w:r w:rsidRPr="00B6271E">
        <w:rPr>
          <w:rFonts w:ascii="Cambria" w:hAnsi="Cambria" w:cs="Arial"/>
          <w:iCs/>
        </w:rPr>
        <w:t xml:space="preserve"> …………………………………..……..………, </w:t>
      </w:r>
      <w:r w:rsidRPr="00B6271E">
        <w:rPr>
          <w:rFonts w:ascii="Cambria" w:hAnsi="Cambria" w:cs="Arial"/>
          <w:b/>
          <w:iCs/>
        </w:rPr>
        <w:t>REGON</w:t>
      </w:r>
      <w:r w:rsidRPr="00B6271E">
        <w:rPr>
          <w:rFonts w:ascii="Cambria" w:hAnsi="Cambria" w:cs="Arial"/>
          <w:iCs/>
        </w:rPr>
        <w:t>.......................................................................</w:t>
      </w:r>
      <w:r w:rsidR="00B6271E">
        <w:rPr>
          <w:rFonts w:ascii="Cambria" w:hAnsi="Cambria" w:cs="Arial"/>
          <w:iCs/>
        </w:rPr>
        <w:t>.......</w:t>
      </w:r>
    </w:p>
    <w:p w14:paraId="11B98223" w14:textId="77777777" w:rsidR="009605EB" w:rsidRPr="00B6271E" w:rsidRDefault="009605EB" w:rsidP="009605EB">
      <w:pPr>
        <w:spacing w:line="360" w:lineRule="auto"/>
        <w:ind w:left="457" w:hanging="141"/>
        <w:rPr>
          <w:rFonts w:ascii="Cambria" w:hAnsi="Cambria" w:cs="Arial"/>
          <w:iCs/>
        </w:rPr>
      </w:pPr>
    </w:p>
    <w:p w14:paraId="14C239FB" w14:textId="77777777" w:rsidR="009605EB" w:rsidRPr="00B6271E" w:rsidRDefault="009605EB" w:rsidP="009605EB">
      <w:pPr>
        <w:pStyle w:val="Akapitzlist"/>
        <w:numPr>
          <w:ilvl w:val="0"/>
          <w:numId w:val="8"/>
        </w:numPr>
        <w:ind w:right="182"/>
        <w:jc w:val="both"/>
        <w:rPr>
          <w:rFonts w:ascii="Cambria" w:hAnsi="Cambria" w:cs="Arial"/>
          <w:b/>
          <w:iCs/>
        </w:rPr>
      </w:pPr>
      <w:r w:rsidRPr="00B6271E">
        <w:rPr>
          <w:rFonts w:ascii="Cambria" w:hAnsi="Cambria" w:cs="Arial"/>
          <w:b/>
          <w:iCs/>
        </w:rPr>
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</w:r>
      <w:r w:rsidRPr="00B6271E">
        <w:rPr>
          <w:rFonts w:ascii="Cambria" w:hAnsi="Cambria"/>
          <w:b/>
        </w:rPr>
        <w:t>e-mail:</w:t>
      </w:r>
    </w:p>
    <w:p w14:paraId="07BB05F2" w14:textId="4E3A7E85" w:rsidR="009605EB" w:rsidRPr="00B6271E" w:rsidRDefault="009605EB" w:rsidP="00B6271E">
      <w:pPr>
        <w:pStyle w:val="Akapitzlist"/>
        <w:spacing w:before="120"/>
        <w:ind w:left="357"/>
        <w:contextualSpacing w:val="0"/>
        <w:jc w:val="both"/>
        <w:rPr>
          <w:rFonts w:ascii="Cambria" w:hAnsi="Cambria" w:cs="Arial"/>
          <w:b/>
          <w:iCs/>
        </w:rPr>
      </w:pPr>
      <w:r w:rsidRPr="00B6271E">
        <w:rPr>
          <w:rFonts w:ascii="Cambria" w:hAnsi="Cambria"/>
          <w:bCs/>
        </w:rPr>
        <w:t>…….………………………….…..………………….………………………………..……………………………………</w:t>
      </w:r>
    </w:p>
    <w:p w14:paraId="2CDFC578" w14:textId="77777777" w:rsidR="009605EB" w:rsidRPr="00B6271E" w:rsidRDefault="009605EB" w:rsidP="009605EB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i/>
          <w:iCs/>
        </w:rPr>
      </w:pPr>
    </w:p>
    <w:p w14:paraId="1FA75B0C" w14:textId="77777777" w:rsidR="009605EB" w:rsidRPr="00B6271E" w:rsidRDefault="009605EB" w:rsidP="009605EB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 xml:space="preserve">Adres do korespondencji pisemnej, w sprawach, w których może ona być tej formie prowadzona </w:t>
      </w:r>
      <w:r w:rsidRPr="00B6271E">
        <w:rPr>
          <w:rFonts w:ascii="Cambria" w:hAnsi="Cambria" w:cs="Arial"/>
          <w:i/>
        </w:rPr>
        <w:t>(jeżeli inny niż adres siedziby):</w:t>
      </w:r>
    </w:p>
    <w:p w14:paraId="64E60DA5" w14:textId="3514A1A3" w:rsidR="009605EB" w:rsidRPr="00B6271E" w:rsidRDefault="009605EB" w:rsidP="009605E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68A65505" w14:textId="77777777" w:rsidR="009605EB" w:rsidRPr="00B6271E" w:rsidRDefault="009605EB" w:rsidP="009605EB">
      <w:pPr>
        <w:pStyle w:val="Tekstpodstawowy"/>
        <w:numPr>
          <w:ilvl w:val="0"/>
          <w:numId w:val="8"/>
        </w:numPr>
        <w:rPr>
          <w:rFonts w:ascii="Cambria" w:eastAsia="Times New Roman" w:hAnsi="Cambria"/>
          <w:b w:val="0"/>
          <w:sz w:val="24"/>
          <w:szCs w:val="24"/>
        </w:rPr>
      </w:pPr>
      <w:r w:rsidRPr="00B6271E">
        <w:rPr>
          <w:rFonts w:ascii="Cambria" w:eastAsia="Times New Roman" w:hAnsi="Cambria"/>
          <w:b w:val="0"/>
          <w:sz w:val="24"/>
          <w:szCs w:val="24"/>
        </w:rPr>
        <w:t xml:space="preserve">Osoba odpowiedzialna za kontakty z Zamawiającym: </w:t>
      </w:r>
    </w:p>
    <w:p w14:paraId="49C529DA" w14:textId="7389C493" w:rsidR="009605EB" w:rsidRPr="00B6271E" w:rsidRDefault="009605EB" w:rsidP="009605EB">
      <w:pPr>
        <w:tabs>
          <w:tab w:val="left" w:pos="337"/>
        </w:tabs>
        <w:spacing w:before="120"/>
        <w:ind w:firstLine="337"/>
        <w:rPr>
          <w:rFonts w:ascii="Cambria" w:hAnsi="Cambria" w:cs="Cambria"/>
          <w:b/>
          <w:bCs/>
        </w:rPr>
      </w:pPr>
      <w:r w:rsidRPr="00B6271E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2BE362D8" w14:textId="77777777" w:rsidR="009605EB" w:rsidRPr="00A066FC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</w:p>
    <w:p w14:paraId="43050C44" w14:textId="77777777" w:rsidR="009605EB" w:rsidRPr="00A066FC" w:rsidRDefault="009605EB" w:rsidP="009605EB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A066FC">
        <w:rPr>
          <w:rFonts w:ascii="Cambria" w:hAnsi="Cambria" w:cs="Arial"/>
          <w:b/>
          <w:iCs/>
          <w:sz w:val="28"/>
          <w:szCs w:val="28"/>
        </w:rPr>
        <w:t>C. OFEROWANY PRZEDMIOT ZAMÓWIENIA.</w:t>
      </w:r>
    </w:p>
    <w:p w14:paraId="33B476A7" w14:textId="77777777" w:rsidR="009605EB" w:rsidRPr="00B6271E" w:rsidRDefault="009605EB" w:rsidP="009605EB">
      <w:pPr>
        <w:spacing w:line="276" w:lineRule="auto"/>
        <w:jc w:val="both"/>
        <w:rPr>
          <w:rFonts w:ascii="Cambria" w:hAnsi="Cambria" w:cs="Arial"/>
          <w:iCs/>
        </w:rPr>
      </w:pPr>
    </w:p>
    <w:p w14:paraId="2D38B85D" w14:textId="77777777" w:rsidR="009605EB" w:rsidRPr="00B6271E" w:rsidRDefault="009605EB" w:rsidP="009605EB">
      <w:pPr>
        <w:spacing w:line="276" w:lineRule="auto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lastRenderedPageBreak/>
        <w:t xml:space="preserve">W związku z ogłoszeniem postępowania o udzielenie zamówienia publicznego prowadzonego w </w:t>
      </w:r>
      <w:r w:rsidRPr="00B6271E">
        <w:rPr>
          <w:rFonts w:ascii="Cambria" w:hAnsi="Cambria" w:cs="Arial"/>
          <w:b/>
          <w:bCs/>
          <w:iCs/>
          <w:u w:val="single"/>
        </w:rPr>
        <w:t>trybie podstawowym</w:t>
      </w:r>
      <w:r w:rsidRPr="00B6271E">
        <w:rPr>
          <w:rFonts w:ascii="Cambria" w:hAnsi="Cambria" w:cs="Arial"/>
          <w:iCs/>
        </w:rPr>
        <w:t xml:space="preserve"> na zadanie pn.</w:t>
      </w:r>
    </w:p>
    <w:p w14:paraId="74059D80" w14:textId="77777777" w:rsidR="009605EB" w:rsidRPr="00B6271E" w:rsidRDefault="009605EB" w:rsidP="009605EB">
      <w:pPr>
        <w:spacing w:line="276" w:lineRule="auto"/>
        <w:jc w:val="both"/>
        <w:rPr>
          <w:rFonts w:ascii="Cambria" w:hAnsi="Cambria" w:cs="Arial"/>
          <w:iCs/>
        </w:rPr>
      </w:pPr>
    </w:p>
    <w:p w14:paraId="16782FEA" w14:textId="53B90C91" w:rsidR="009605EB" w:rsidRPr="00B6271E" w:rsidRDefault="009605EB" w:rsidP="009605EB">
      <w:pPr>
        <w:autoSpaceDE w:val="0"/>
        <w:autoSpaceDN w:val="0"/>
        <w:adjustRightInd w:val="0"/>
        <w:jc w:val="center"/>
        <w:rPr>
          <w:rFonts w:ascii="Cambria" w:eastAsiaTheme="minorEastAsia" w:hAnsi="Cambria" w:cs="Arial"/>
          <w:b/>
        </w:rPr>
      </w:pPr>
      <w:r w:rsidRPr="00B6271E">
        <w:rPr>
          <w:rFonts w:ascii="Cambria" w:eastAsiaTheme="minorEastAsia" w:hAnsi="Cambria" w:cs="Arial"/>
          <w:b/>
        </w:rPr>
        <w:t>„</w:t>
      </w:r>
      <w:r w:rsidR="00A066FC" w:rsidRPr="00A066FC">
        <w:rPr>
          <w:rFonts w:ascii="Cambria" w:eastAsiaTheme="minorEastAsia" w:hAnsi="Cambria" w:cs="Arial"/>
          <w:b/>
        </w:rPr>
        <w:t>Świadczenie usług pocztowych w obrocie krajowym i zagranicznym dla potrzeb Urzędu Gminy Puławy</w:t>
      </w:r>
      <w:r w:rsidR="000E3198">
        <w:rPr>
          <w:rFonts w:ascii="Cambria" w:eastAsiaTheme="minorEastAsia" w:hAnsi="Cambria" w:cs="Arial"/>
          <w:b/>
        </w:rPr>
        <w:t xml:space="preserve"> </w:t>
      </w:r>
      <w:r w:rsidR="00133BB8">
        <w:rPr>
          <w:rFonts w:ascii="Cambria" w:eastAsiaTheme="minorEastAsia" w:hAnsi="Cambria" w:cs="Arial"/>
          <w:b/>
        </w:rPr>
        <w:t>w roku 2026”</w:t>
      </w:r>
    </w:p>
    <w:p w14:paraId="1BD2D397" w14:textId="77777777" w:rsidR="009605EB" w:rsidRPr="00B6271E" w:rsidRDefault="009605EB" w:rsidP="009605EB">
      <w:pPr>
        <w:spacing w:line="276" w:lineRule="auto"/>
        <w:jc w:val="center"/>
        <w:rPr>
          <w:rFonts w:ascii="Cambria" w:hAnsi="Cambria"/>
          <w:b/>
          <w:bCs/>
        </w:rPr>
      </w:pPr>
    </w:p>
    <w:p w14:paraId="22ACC6EC" w14:textId="30AB7D3A" w:rsidR="009605EB" w:rsidRPr="00B6271E" w:rsidRDefault="009605EB" w:rsidP="009605EB">
      <w:pPr>
        <w:pStyle w:val="Akapitzlist"/>
        <w:numPr>
          <w:ilvl w:val="0"/>
          <w:numId w:val="32"/>
        </w:numPr>
        <w:spacing w:line="276" w:lineRule="auto"/>
        <w:ind w:left="313"/>
        <w:jc w:val="both"/>
        <w:rPr>
          <w:rFonts w:ascii="Cambria" w:hAnsi="Cambria" w:cs="Arial"/>
          <w:bCs/>
          <w:iCs/>
        </w:rPr>
      </w:pPr>
      <w:r w:rsidRPr="00B6271E">
        <w:rPr>
          <w:rFonts w:ascii="Cambria" w:hAnsi="Cambria" w:cs="Arial"/>
          <w:b/>
          <w:iCs/>
        </w:rPr>
        <w:t>Oferuję/oferujemy*</w:t>
      </w:r>
      <w:r w:rsidRPr="00B6271E">
        <w:rPr>
          <w:rFonts w:ascii="Cambria" w:hAnsi="Cambria" w:cs="Arial"/>
          <w:iCs/>
        </w:rPr>
        <w:t xml:space="preserve"> wykonanie </w:t>
      </w:r>
      <w:r w:rsidRPr="00B6271E">
        <w:rPr>
          <w:rFonts w:ascii="Cambria" w:hAnsi="Cambria" w:cs="Arial"/>
          <w:bCs/>
          <w:iCs/>
        </w:rPr>
        <w:t xml:space="preserve">zamówienia </w:t>
      </w:r>
      <w:r w:rsidRPr="00B6271E">
        <w:rPr>
          <w:rFonts w:ascii="Cambria" w:hAnsi="Cambria" w:cs="Arial"/>
          <w:iCs/>
        </w:rPr>
        <w:t xml:space="preserve">zgodnie z </w:t>
      </w:r>
      <w:r w:rsidRPr="00B6271E">
        <w:rPr>
          <w:rFonts w:ascii="Cambria" w:hAnsi="Cambria" w:cs="Arial"/>
          <w:bCs/>
          <w:iCs/>
        </w:rPr>
        <w:t xml:space="preserve">zakresem usług zamieszczonych w opisie przedmiotu zamówienia zawartym w SWZ </w:t>
      </w:r>
      <w:r w:rsidRPr="00B6271E">
        <w:rPr>
          <w:rFonts w:ascii="Cambria" w:hAnsi="Cambria" w:cs="Arial"/>
          <w:b/>
          <w:iCs/>
          <w:u w:val="single"/>
        </w:rPr>
        <w:t xml:space="preserve">za cenę </w:t>
      </w:r>
      <w:r w:rsidR="00077B7F">
        <w:rPr>
          <w:rFonts w:ascii="Cambria" w:hAnsi="Cambria" w:cs="Arial"/>
          <w:b/>
          <w:iCs/>
          <w:u w:val="single"/>
        </w:rPr>
        <w:t>ofertową</w:t>
      </w:r>
      <w:r w:rsidRPr="00B6271E">
        <w:rPr>
          <w:rFonts w:ascii="Cambria" w:hAnsi="Cambria" w:cs="Arial"/>
          <w:b/>
          <w:iCs/>
          <w:u w:val="single"/>
        </w:rPr>
        <w:t>:</w:t>
      </w:r>
    </w:p>
    <w:p w14:paraId="0E79AF10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tbl>
      <w:tblPr>
        <w:tblW w:w="97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2"/>
        <w:gridCol w:w="70"/>
        <w:gridCol w:w="3450"/>
        <w:gridCol w:w="120"/>
        <w:gridCol w:w="1180"/>
        <w:gridCol w:w="403"/>
        <w:gridCol w:w="1113"/>
        <w:gridCol w:w="22"/>
        <w:gridCol w:w="163"/>
        <w:gridCol w:w="1276"/>
        <w:gridCol w:w="243"/>
        <w:gridCol w:w="22"/>
        <w:gridCol w:w="1152"/>
      </w:tblGrid>
      <w:tr w:rsidR="001D4BD7" w:rsidRPr="00B6271E" w14:paraId="3387B5B3" w14:textId="77777777" w:rsidTr="001D4BD7">
        <w:trPr>
          <w:trHeight w:hRule="exact" w:val="107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5AB39E" w14:textId="77777777" w:rsidR="001D4BD7" w:rsidRPr="001D4BD7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A982D9" w14:textId="70A18AF5" w:rsidR="001D4BD7" w:rsidRPr="001D4BD7" w:rsidRDefault="001D4BD7" w:rsidP="009605EB">
            <w:pPr>
              <w:shd w:val="clear" w:color="auto" w:fill="FFFFFF"/>
              <w:snapToGrid w:val="0"/>
              <w:ind w:left="298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 xml:space="preserve">Rodzaj przesyłek listowych </w:t>
            </w: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br/>
              <w:t>i paczek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0D9F7D" w14:textId="77777777" w:rsidR="001D4BD7" w:rsidRPr="001D4BD7" w:rsidRDefault="001D4BD7" w:rsidP="009605EB">
            <w:pPr>
              <w:shd w:val="clear" w:color="auto" w:fill="FFFFFF"/>
              <w:snapToGrid w:val="0"/>
              <w:spacing w:line="250" w:lineRule="exact"/>
              <w:ind w:left="77" w:right="96"/>
              <w:jc w:val="center"/>
              <w:rPr>
                <w:rFonts w:ascii="Cambria" w:hAnsi="Cambria" w:cstheme="minorHAnsi"/>
                <w:b/>
                <w:color w:val="000000" w:themeColor="text1"/>
                <w:spacing w:val="-2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pacing w:val="-3"/>
                <w:sz w:val="20"/>
                <w:szCs w:val="20"/>
              </w:rPr>
              <w:t xml:space="preserve">Ilość </w:t>
            </w:r>
            <w:r w:rsidRPr="001D4BD7">
              <w:rPr>
                <w:rFonts w:ascii="Cambria" w:hAnsi="Cambria" w:cstheme="minorHAnsi"/>
                <w:b/>
                <w:color w:val="000000" w:themeColor="text1"/>
                <w:spacing w:val="-2"/>
                <w:sz w:val="20"/>
                <w:szCs w:val="20"/>
              </w:rPr>
              <w:t>przesyłek*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AC6462" w14:textId="3724ED72" w:rsidR="001D4BD7" w:rsidRPr="001D4BD7" w:rsidRDefault="001D4BD7" w:rsidP="001D4BD7">
            <w:pPr>
              <w:shd w:val="clear" w:color="auto" w:fill="FFFFFF"/>
              <w:snapToGrid w:val="0"/>
              <w:spacing w:line="250" w:lineRule="exact"/>
              <w:jc w:val="center"/>
              <w:rPr>
                <w:rFonts w:ascii="Cambria" w:hAnsi="Cambria" w:cstheme="minorHAnsi"/>
                <w:b/>
                <w:color w:val="000000" w:themeColor="text1"/>
                <w:spacing w:val="3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pacing w:val="2"/>
                <w:sz w:val="20"/>
                <w:szCs w:val="20"/>
              </w:rPr>
              <w:t xml:space="preserve">Cena </w:t>
            </w:r>
            <w:r w:rsidRPr="001D4BD7">
              <w:rPr>
                <w:rFonts w:ascii="Cambria" w:hAnsi="Cambria" w:cstheme="minorHAnsi"/>
                <w:b/>
                <w:color w:val="000000" w:themeColor="text1"/>
                <w:spacing w:val="1"/>
                <w:sz w:val="20"/>
                <w:szCs w:val="20"/>
              </w:rPr>
              <w:t xml:space="preserve">jednostkowa netto </w:t>
            </w:r>
            <w:r w:rsidRPr="001D4BD7">
              <w:rPr>
                <w:rFonts w:ascii="Cambria" w:hAnsi="Cambria" w:cstheme="minorHAnsi"/>
                <w:b/>
                <w:color w:val="000000" w:themeColor="text1"/>
                <w:spacing w:val="1"/>
                <w:sz w:val="20"/>
                <w:szCs w:val="20"/>
              </w:rPr>
              <w:br/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231CC" w14:textId="7CCF48B3" w:rsidR="001D4BD7" w:rsidRPr="001D4BD7" w:rsidRDefault="001D4BD7" w:rsidP="001D4BD7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pacing w:val="3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pacing w:val="2"/>
                <w:sz w:val="20"/>
                <w:szCs w:val="20"/>
              </w:rPr>
              <w:t xml:space="preserve">Cena </w:t>
            </w:r>
            <w:r w:rsidRPr="001D4BD7">
              <w:rPr>
                <w:rFonts w:ascii="Cambria" w:hAnsi="Cambria" w:cstheme="minorHAnsi"/>
                <w:b/>
                <w:color w:val="000000" w:themeColor="text1"/>
                <w:spacing w:val="1"/>
                <w:sz w:val="20"/>
                <w:szCs w:val="20"/>
              </w:rPr>
              <w:t xml:space="preserve">jednostkowa </w:t>
            </w:r>
            <w:r w:rsidRPr="001D4BD7">
              <w:rPr>
                <w:rFonts w:ascii="Cambria" w:hAnsi="Cambria" w:cstheme="minorHAnsi"/>
                <w:b/>
                <w:color w:val="000000" w:themeColor="text1"/>
                <w:spacing w:val="1"/>
                <w:sz w:val="20"/>
                <w:szCs w:val="20"/>
              </w:rPr>
              <w:br/>
            </w:r>
            <w:r w:rsidRPr="001D4BD7">
              <w:rPr>
                <w:rFonts w:ascii="Cambria" w:hAnsi="Cambria" w:cstheme="minorHAnsi"/>
                <w:b/>
                <w:color w:val="000000" w:themeColor="text1"/>
                <w:spacing w:val="3"/>
                <w:sz w:val="20"/>
                <w:szCs w:val="20"/>
              </w:rPr>
              <w:t>brutto**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40BF9" w14:textId="532BAB2C" w:rsidR="001D4BD7" w:rsidRPr="001D4BD7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pacing w:val="3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pacing w:val="3"/>
                <w:sz w:val="20"/>
                <w:szCs w:val="20"/>
              </w:rPr>
              <w:t>Wartość brutto</w:t>
            </w:r>
          </w:p>
          <w:p w14:paraId="449C1969" w14:textId="75B2A77E" w:rsidR="001D4BD7" w:rsidRPr="001D4BD7" w:rsidRDefault="001D4BD7" w:rsidP="001D4BD7">
            <w:pPr>
              <w:shd w:val="clear" w:color="auto" w:fill="FFFFFF"/>
              <w:jc w:val="center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(3x</w:t>
            </w:r>
            <w:r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5</w:t>
            </w: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1D4BD7" w:rsidRPr="00B6271E" w14:paraId="5482D104" w14:textId="77777777" w:rsidTr="001D4BD7">
        <w:trPr>
          <w:trHeight w:hRule="exact" w:val="24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5264B9" w14:textId="77777777" w:rsidR="001D4BD7" w:rsidRPr="001D4BD7" w:rsidRDefault="001D4BD7" w:rsidP="00077B7F">
            <w:pPr>
              <w:shd w:val="clear" w:color="auto" w:fill="FFFFFF"/>
              <w:snapToGrid w:val="0"/>
              <w:ind w:left="144"/>
              <w:jc w:val="center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EEFF1A" w14:textId="77777777" w:rsidR="001D4BD7" w:rsidRPr="001D4BD7" w:rsidRDefault="001D4BD7" w:rsidP="009605EB">
            <w:pPr>
              <w:shd w:val="clear" w:color="auto" w:fill="FFFFFF"/>
              <w:snapToGrid w:val="0"/>
              <w:ind w:left="1949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BD3F84" w14:textId="77777777" w:rsidR="001D4BD7" w:rsidRPr="001D4BD7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3A9832" w14:textId="77777777" w:rsidR="001D4BD7" w:rsidRPr="001D4BD7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00F330" w14:textId="54FB782F" w:rsidR="001D4BD7" w:rsidRPr="001D4BD7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DAFEC" w14:textId="511C6E38" w:rsidR="001D4BD7" w:rsidRPr="001D4BD7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</w:pPr>
            <w:r w:rsidRPr="001D4BD7">
              <w:rPr>
                <w:rFonts w:ascii="Cambria" w:hAnsi="Cambria" w:cstheme="minorHAnsi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1D4BD7" w:rsidRPr="00B6271E" w14:paraId="4E68B3E3" w14:textId="77777777" w:rsidTr="001D4BD7">
        <w:trPr>
          <w:trHeight w:hRule="exact" w:val="324"/>
        </w:trPr>
        <w:tc>
          <w:tcPr>
            <w:tcW w:w="97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996FF4" w14:textId="147E6623" w:rsidR="001D4BD7" w:rsidRPr="00B6271E" w:rsidRDefault="001D4BD7" w:rsidP="009605EB">
            <w:pPr>
              <w:shd w:val="clear" w:color="auto" w:fill="FFFFFF"/>
              <w:snapToGrid w:val="0"/>
              <w:ind w:left="2794"/>
              <w:rPr>
                <w:rFonts w:ascii="Cambria" w:hAnsi="Cambria" w:cstheme="minorHAnsi"/>
                <w:b/>
                <w:color w:val="000000" w:themeColor="text1"/>
                <w:spacing w:val="12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12"/>
              </w:rPr>
              <w:t>CZĘŚĆ I - PRZESYŁKI KRAJOWE</w:t>
            </w:r>
          </w:p>
        </w:tc>
      </w:tr>
      <w:tr w:rsidR="001D4BD7" w:rsidRPr="00B6271E" w14:paraId="588B456E" w14:textId="77777777" w:rsidTr="001D4BD7">
        <w:trPr>
          <w:trHeight w:hRule="exact" w:val="32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C9F9E9" w14:textId="77777777" w:rsidR="001D4BD7" w:rsidRPr="00B6271E" w:rsidRDefault="001D4BD7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52F7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przesyłki FORMAT S do 500g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79ED0C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87CDE2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054B7" w14:textId="15140EBB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23FED" w14:textId="1C9E2EA6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</w:tr>
      <w:tr w:rsidR="001D4BD7" w:rsidRPr="00B6271E" w14:paraId="4F08B927" w14:textId="77777777" w:rsidTr="001D4BD7">
        <w:trPr>
          <w:trHeight w:hRule="exact" w:val="39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F38119" w14:textId="77777777" w:rsidR="001D4BD7" w:rsidRPr="00B6271E" w:rsidRDefault="001D4BD7" w:rsidP="00077B7F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57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AC8AC1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4"/>
              </w:rPr>
              <w:t xml:space="preserve">ekonomiczne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53CC87" w14:textId="67C5ADA2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  <w:spacing w:val="-2"/>
              </w:rPr>
            </w:pPr>
            <w:r>
              <w:rPr>
                <w:rFonts w:ascii="Cambria" w:hAnsi="Cambria" w:cstheme="minorHAnsi"/>
                <w:color w:val="000000" w:themeColor="text1"/>
                <w:spacing w:val="-2"/>
              </w:rPr>
              <w:t>1 000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DA3CA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D786F0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56B79" w14:textId="1F6EFC73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720D20E3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B3EFDA" w14:textId="77777777" w:rsidR="001D4BD7" w:rsidRPr="00B6271E" w:rsidRDefault="001D4BD7" w:rsidP="00077B7F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57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b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53A23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5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5"/>
              </w:rPr>
              <w:t xml:space="preserve">ekonomiczne polecone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94368A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300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FD4690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6AD701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8FAE0" w14:textId="0A60AA1D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7916486E" w14:textId="77777777" w:rsidTr="001D4BD7">
        <w:trPr>
          <w:trHeight w:hRule="exact" w:val="84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B3A989" w14:textId="77777777" w:rsidR="001D4BD7" w:rsidRPr="00B6271E" w:rsidRDefault="001D4BD7" w:rsidP="00077B7F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57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c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7BDD64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 xml:space="preserve">ekonomiczne polecone ze zwrotnym </w:t>
            </w: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potwierdzeniem odbioru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E8F91B" w14:textId="6C432A96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  <w:spacing w:val="-6"/>
              </w:rPr>
            </w:pPr>
            <w:r>
              <w:rPr>
                <w:rFonts w:ascii="Cambria" w:hAnsi="Cambria" w:cstheme="minorHAnsi"/>
                <w:color w:val="000000" w:themeColor="text1"/>
                <w:spacing w:val="-6"/>
              </w:rPr>
              <w:t>10 000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A947F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07271C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BA42E" w14:textId="52C70B3E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00042A89" w14:textId="77777777" w:rsidTr="001D4BD7">
        <w:trPr>
          <w:trHeight w:hRule="exact" w:val="4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E5AE5A" w14:textId="77777777" w:rsidR="001D4BD7" w:rsidRPr="00B6271E" w:rsidRDefault="001D4BD7" w:rsidP="00077B7F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57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d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5E9F6B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5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5"/>
              </w:rPr>
              <w:t xml:space="preserve">priorytetowe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1694DB" w14:textId="7CCCD619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15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5945E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AEA86E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AF560" w14:textId="627431FD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4FDA8D29" w14:textId="77777777" w:rsidTr="001D4BD7">
        <w:trPr>
          <w:trHeight w:hRule="exact" w:val="27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E08843" w14:textId="4410BDCA" w:rsidR="001D4BD7" w:rsidRPr="00B6271E" w:rsidRDefault="001D4BD7" w:rsidP="00077B7F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57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e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8388C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priorytetowe polecone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FE4221" w14:textId="33B80628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80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3BBBB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ECA913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D1926" w14:textId="2D803E8E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0B5B8026" w14:textId="77777777" w:rsidTr="001D4BD7">
        <w:trPr>
          <w:trHeight w:hRule="exact" w:val="89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664D3E" w14:textId="77777777" w:rsidR="001D4BD7" w:rsidRPr="00B6271E" w:rsidRDefault="001D4BD7" w:rsidP="00077B7F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57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f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ADF3DB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priorytetowe polecone ze zwrotnym potwierdzeniem odbioru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70D21A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200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391C77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9F940E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5E628" w14:textId="311F0F6D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522A6CCE" w14:textId="77777777" w:rsidTr="001D4BD7">
        <w:trPr>
          <w:trHeight w:hRule="exact" w:val="42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4FEFB2" w14:textId="316E5437" w:rsidR="001D4BD7" w:rsidRPr="00B6271E" w:rsidRDefault="001D4BD7" w:rsidP="00077B7F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57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g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AB5ADB" w14:textId="2B17B8F4" w:rsidR="001D4BD7" w:rsidRPr="00B6271E" w:rsidRDefault="001D4BD7" w:rsidP="00077B7F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 xml:space="preserve">zwroty </w:t>
            </w:r>
            <w:r>
              <w:rPr>
                <w:rFonts w:ascii="Cambria" w:hAnsi="Cambria" w:cstheme="minorHAnsi"/>
                <w:color w:val="000000" w:themeColor="text1"/>
                <w:spacing w:val="-3"/>
              </w:rPr>
              <w:t xml:space="preserve">przesyłek rejestrowanych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93935" w14:textId="2A6C5FA0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  <w:spacing w:val="-7"/>
              </w:rPr>
            </w:pPr>
            <w:r>
              <w:rPr>
                <w:rFonts w:ascii="Cambria" w:hAnsi="Cambria" w:cstheme="minorHAnsi"/>
                <w:color w:val="000000" w:themeColor="text1"/>
                <w:spacing w:val="-7"/>
              </w:rPr>
              <w:t>750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A48230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85BCE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366C4" w14:textId="77FF8D30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02FD9ED" w14:textId="77777777" w:rsidTr="001D4BD7">
        <w:trPr>
          <w:trHeight w:hRule="exact" w:val="35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C597B5" w14:textId="77777777" w:rsidR="001D4BD7" w:rsidRPr="00B6271E" w:rsidRDefault="001D4BD7" w:rsidP="00077B7F">
            <w:pPr>
              <w:shd w:val="clear" w:color="auto" w:fill="FFFFFF"/>
              <w:snapToGrid w:val="0"/>
              <w:ind w:left="125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2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59D160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pacing w:val="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przesyłki FORMAT M do 1000g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C2027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E4E6EC" w14:textId="7D1C8581" w:rsidR="001D4BD7" w:rsidRPr="00B6271E" w:rsidRDefault="001D4BD7" w:rsidP="009605EB">
            <w:pPr>
              <w:shd w:val="clear" w:color="auto" w:fill="FFFFFF"/>
              <w:snapToGrid w:val="0"/>
              <w:ind w:left="547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645529" w14:textId="61D0748C" w:rsidR="001D4BD7" w:rsidRDefault="001D4BD7" w:rsidP="009605EB">
            <w:pPr>
              <w:shd w:val="clear" w:color="auto" w:fill="FFFFFF"/>
              <w:snapToGrid w:val="0"/>
              <w:ind w:left="797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7BA9DA" w14:textId="0446C0EF" w:rsidR="001D4BD7" w:rsidRPr="00B6271E" w:rsidRDefault="001D4BD7" w:rsidP="009605EB">
            <w:pPr>
              <w:shd w:val="clear" w:color="auto" w:fill="FFFFFF"/>
              <w:snapToGrid w:val="0"/>
              <w:ind w:left="797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</w:tr>
      <w:tr w:rsidR="001D4BD7" w:rsidRPr="00B6271E" w14:paraId="22E7D1EB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C828BF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D00473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4"/>
              </w:rPr>
              <w:t xml:space="preserve">ekonomiczne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477A2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20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271EB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117BB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20A73" w14:textId="0923D28D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682DCCE3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6CECAE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b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C08D8E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5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5"/>
              </w:rPr>
              <w:t xml:space="preserve">ekonomiczne polecone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0338DB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20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A9133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285695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2B671" w14:textId="480836BA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733B5EE9" w14:textId="77777777" w:rsidTr="001D4BD7">
        <w:trPr>
          <w:trHeight w:hRule="exact" w:val="77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A1760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c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FFA1D4" w14:textId="77777777" w:rsidR="001D4BD7" w:rsidRPr="00B6271E" w:rsidRDefault="001D4BD7" w:rsidP="009605EB">
            <w:pPr>
              <w:shd w:val="clear" w:color="auto" w:fill="FFFFFF"/>
              <w:snapToGrid w:val="0"/>
              <w:spacing w:line="250" w:lineRule="exact"/>
              <w:ind w:right="749" w:firstLine="10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 xml:space="preserve">ekonomiczne polecone ze zwrotnym </w:t>
            </w: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potwierdzeniem odbioru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F027B2" w14:textId="43398B96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200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2F9DCC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5A2698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5758C" w14:textId="6C8E8A3D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75D80117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B515CB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d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11DE0C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5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5"/>
              </w:rPr>
              <w:t xml:space="preserve">priorytetowe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8028E9" w14:textId="2CCFC597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AE2F1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6EF31F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2356B" w14:textId="2487665E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445A04DE" w14:textId="77777777" w:rsidTr="001D4BD7">
        <w:trPr>
          <w:trHeight w:hRule="exact" w:val="27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AECA89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e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9CDB4A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priorytetowe polecone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95608E" w14:textId="6EABB856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A5E3A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5EC773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C579D" w14:textId="3071D756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39096074" w14:textId="77777777" w:rsidTr="001D4BD7">
        <w:trPr>
          <w:trHeight w:hRule="exact" w:val="85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79829A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f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94327F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priorytetowe polecone ze zwrotnym potwierdzeniem odbioru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622934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30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D35522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6EE2A3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5B764" w14:textId="41164C03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538F051A" w14:textId="77777777" w:rsidTr="001D4BD7">
        <w:trPr>
          <w:trHeight w:hRule="exact" w:val="3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C615E9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g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436855" w14:textId="2F6011E0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 xml:space="preserve">zwroty </w:t>
            </w:r>
            <w:r w:rsidRPr="00077B7F">
              <w:rPr>
                <w:rFonts w:ascii="Cambria" w:hAnsi="Cambria" w:cstheme="minorHAnsi"/>
                <w:color w:val="000000" w:themeColor="text1"/>
                <w:spacing w:val="-3"/>
              </w:rPr>
              <w:t>przesyłek rejestrowanych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652C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37F1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5866EE" w14:textId="7777777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EFEBA" w14:textId="2BF94EFF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6C05553C" w14:textId="77777777" w:rsidTr="001D4BD7">
        <w:trPr>
          <w:trHeight w:hRule="exact" w:val="35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C3A6FD" w14:textId="77777777" w:rsidR="001D4BD7" w:rsidRPr="00B6271E" w:rsidRDefault="001D4BD7" w:rsidP="00077B7F">
            <w:pPr>
              <w:shd w:val="clear" w:color="auto" w:fill="FFFFFF"/>
              <w:snapToGrid w:val="0"/>
              <w:ind w:left="115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3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EA0B0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  <w:spacing w:val="2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przesyłki FORMAT L do 2000g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B51010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360277" w14:textId="44C5A595" w:rsidR="001D4BD7" w:rsidRPr="00B6271E" w:rsidRDefault="001D4BD7" w:rsidP="009605EB">
            <w:pPr>
              <w:shd w:val="clear" w:color="auto" w:fill="FFFFFF"/>
              <w:snapToGrid w:val="0"/>
              <w:ind w:left="547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919003" w14:textId="3D85D6AE" w:rsidR="001D4BD7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096219" w14:textId="58716737" w:rsidR="001D4BD7" w:rsidRPr="00B6271E" w:rsidRDefault="001D4BD7" w:rsidP="009605EB">
            <w:pPr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7877A24E" w14:textId="77777777" w:rsidTr="001D4BD7">
        <w:trPr>
          <w:trHeight w:hRule="exact" w:val="35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A3DE41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2160A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4"/>
              </w:rPr>
              <w:t xml:space="preserve">ekonomiczne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460D6" w14:textId="3A84A88B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E3DE77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C01A84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A4436" w14:textId="184E6D34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6559A0F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A909C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b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AA7754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5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5"/>
              </w:rPr>
              <w:t xml:space="preserve">ekonomiczne polecone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B0B65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120B8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96AB17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11454" w14:textId="4BC5FD63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028F1EEC" w14:textId="77777777" w:rsidTr="001D4BD7">
        <w:trPr>
          <w:trHeight w:hRule="exact" w:val="99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03E620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c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A027B3" w14:textId="77777777" w:rsidR="001D4BD7" w:rsidRPr="00B6271E" w:rsidRDefault="001D4BD7" w:rsidP="009605EB">
            <w:pPr>
              <w:shd w:val="clear" w:color="auto" w:fill="FFFFFF"/>
              <w:snapToGrid w:val="0"/>
              <w:spacing w:line="250" w:lineRule="exact"/>
              <w:ind w:right="749" w:firstLine="10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 xml:space="preserve">ekonomiczne polecone ze zwrotnym </w:t>
            </w: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potwierdzeniem odbioru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1FE234" w14:textId="168492A3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40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35DF7A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B189F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B0517" w14:textId="002E48F5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39E0F3EE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A1F5DC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lastRenderedPageBreak/>
              <w:t>d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61E69F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5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5"/>
              </w:rPr>
              <w:t xml:space="preserve">priorytetowe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D9293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10144D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CF4549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7B394" w14:textId="58059919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3C978B0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FAD006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e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0B3280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priorytetowe polecone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9D1472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2618E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8203D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55ACE" w14:textId="4FA2040B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3FA55C75" w14:textId="77777777" w:rsidTr="001D4BD7">
        <w:trPr>
          <w:trHeight w:hRule="exact" w:val="75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27C857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f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3D6143" w14:textId="77777777" w:rsidR="001D4BD7" w:rsidRPr="00B6271E" w:rsidRDefault="001D4BD7" w:rsidP="009605EB">
            <w:pPr>
              <w:shd w:val="clear" w:color="auto" w:fill="FFFFFF"/>
              <w:snapToGrid w:val="0"/>
              <w:spacing w:line="250" w:lineRule="exact"/>
              <w:ind w:right="749"/>
              <w:rPr>
                <w:rFonts w:ascii="Cambria" w:hAnsi="Cambria" w:cstheme="minorHAnsi"/>
                <w:color w:val="000000" w:themeColor="text1"/>
                <w:spacing w:val="4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 xml:space="preserve">priorytetowe polecone ze zwrotnym potwierdzeniem odbioru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C90EE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4D69F2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68827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61AF7" w14:textId="37DB4EBD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14698839" w14:textId="77777777" w:rsidTr="001D4BD7">
        <w:trPr>
          <w:trHeight w:hRule="exact" w:val="42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D8CF78" w14:textId="77777777" w:rsidR="001D4BD7" w:rsidRPr="00B6271E" w:rsidRDefault="001D4BD7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g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9BF5B4" w14:textId="333FF6E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077B7F">
              <w:rPr>
                <w:rFonts w:ascii="Cambria" w:hAnsi="Cambria" w:cstheme="minorHAnsi"/>
                <w:color w:val="000000" w:themeColor="text1"/>
                <w:spacing w:val="-3"/>
              </w:rPr>
              <w:t>zwroty przesyłek rejestrowanych</w:t>
            </w: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2DBC5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9EB65B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BB8385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6CB13" w14:textId="0B633A2D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5E696D57" w14:textId="77777777" w:rsidTr="001D4BD7">
        <w:trPr>
          <w:trHeight w:hRule="exact" w:val="34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9BB0F9" w14:textId="77777777" w:rsidR="001D4BD7" w:rsidRPr="00B6271E" w:rsidRDefault="001D4BD7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4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E11821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b/>
                <w:color w:val="000000" w:themeColor="text1"/>
                <w:spacing w:val="-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-1"/>
              </w:rPr>
              <w:t>paczki ekonomiczne w obrocie krajowym –gabaryt 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674B09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B64FB8" w14:textId="36C06995" w:rsidR="001D4BD7" w:rsidRPr="00B6271E" w:rsidRDefault="001D4BD7" w:rsidP="009605EB">
            <w:pPr>
              <w:shd w:val="clear" w:color="auto" w:fill="FFFFFF"/>
              <w:snapToGrid w:val="0"/>
              <w:ind w:left="547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B52D21" w14:textId="52899445" w:rsidR="001D4BD7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1D2036" w14:textId="4CB187D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3B088239" w14:textId="77777777" w:rsidTr="001D4BD7">
        <w:trPr>
          <w:trHeight w:hRule="exact" w:val="2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948584" w14:textId="77777777" w:rsidR="001D4BD7" w:rsidRPr="00B6271E" w:rsidRDefault="001D4BD7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D2C371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1"/>
              </w:rPr>
              <w:t xml:space="preserve">od 0 do 1 kg, gabaryt A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A07927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54A25D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5E4945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5916C" w14:textId="2E9125A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0B63D55F" w14:textId="77777777" w:rsidTr="001D4BD7">
        <w:trPr>
          <w:trHeight w:hRule="exact" w:val="92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78A211" w14:textId="77777777" w:rsidR="001D4BD7" w:rsidRPr="00B6271E" w:rsidRDefault="001D4BD7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b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EE4C74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1"/>
              </w:rPr>
              <w:t>od 0 do 1 kg, gabaryt A, za zwrotnym potwierdzeniem odbioru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F7D5A8" w14:textId="7883801B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CC6DDC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CC05F9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F9D56" w14:textId="692D881F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1667081B" w14:textId="77777777" w:rsidTr="001D4BD7">
        <w:trPr>
          <w:trHeight w:hRule="exact" w:val="43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FD4AEC" w14:textId="77777777" w:rsidR="001D4BD7" w:rsidRPr="00B6271E" w:rsidRDefault="001D4BD7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c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2FF610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1"/>
              </w:rPr>
              <w:t xml:space="preserve">od 0 do 1 kg, gabaryt B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F6B5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C7181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39D3F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52A5D" w14:textId="380DECD6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06A5E3B1" w14:textId="77777777" w:rsidTr="001D4BD7">
        <w:trPr>
          <w:trHeight w:hRule="exact" w:val="98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AEB0E1" w14:textId="29F1C16E" w:rsidR="001D4BD7" w:rsidRPr="00B6271E" w:rsidRDefault="000E3198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d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C45CA4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1"/>
              </w:rPr>
              <w:t xml:space="preserve">od 0 do 1 kg, gabaryt B, </w:t>
            </w:r>
            <w:r w:rsidRPr="00B6271E">
              <w:rPr>
                <w:rFonts w:ascii="Cambria" w:hAnsi="Cambria" w:cstheme="minorHAnsi"/>
                <w:color w:val="000000" w:themeColor="text1"/>
                <w:spacing w:val="4"/>
              </w:rPr>
              <w:t>za zwrotnym potwierdzeniem odbioru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22BC32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9AA1FA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E20CF4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4EF88" w14:textId="01F422A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6DA2C51B" w14:textId="77777777" w:rsidTr="001D4BD7">
        <w:trPr>
          <w:trHeight w:hRule="exact" w:val="43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1CA205" w14:textId="3460C674" w:rsidR="001D4BD7" w:rsidRPr="00B6271E" w:rsidRDefault="000E3198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e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80646F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1"/>
              </w:rPr>
              <w:t>od 1 do 2 kg, gabaryt 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99E3FC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CBFAB0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69106D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CF7FF" w14:textId="3417AD88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3D2DF159" w14:textId="77777777" w:rsidTr="001D4BD7">
        <w:trPr>
          <w:trHeight w:hRule="exact" w:val="9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7083FD" w14:textId="3CCEC2BA" w:rsidR="001D4BD7" w:rsidRPr="00B6271E" w:rsidRDefault="000E3198" w:rsidP="00077B7F">
            <w:pPr>
              <w:shd w:val="clear" w:color="auto" w:fill="FFFFFF"/>
              <w:snapToGrid w:val="0"/>
              <w:ind w:left="134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f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843908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1"/>
              </w:rPr>
              <w:t>od 1 do 2 kg, gabaryt A, za zwrotnym potwierdzeniem odbioru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8CC39D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396AD2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41DCEA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4062F" w14:textId="58A7ED2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7BF2BBE6" w14:textId="77777777" w:rsidTr="001D4BD7">
        <w:trPr>
          <w:trHeight w:hRule="exact" w:val="41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90A69F" w14:textId="27E7FE0F" w:rsidR="001D4BD7" w:rsidRPr="00B6271E" w:rsidRDefault="000E3198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g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54D996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2"/>
              </w:rPr>
              <w:t>ponad 2 do 5 kg gabaryt 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2C0F55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55006D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98474F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E398D" w14:textId="22C4DE7E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4B1D237" w14:textId="77777777" w:rsidTr="001D4BD7">
        <w:trPr>
          <w:trHeight w:hRule="exact" w:val="100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1F530D" w14:textId="45AF6856" w:rsidR="001D4BD7" w:rsidRPr="00B6271E" w:rsidRDefault="000E3198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h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C1F42A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2"/>
              </w:rPr>
              <w:t>ponad 2 do 5 kg, gabaryt A, za zwrotnym potwierdzeniem odbioru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C0ABF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916810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1EA98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1FF09" w14:textId="6DF4A319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4B7CA8F3" w14:textId="77777777" w:rsidTr="001D4BD7">
        <w:trPr>
          <w:trHeight w:hRule="exact" w:val="48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DA4891" w14:textId="16B5A8C0" w:rsidR="001D4BD7" w:rsidRPr="00B6271E" w:rsidRDefault="000E3198" w:rsidP="00077B7F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i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1ED28B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2"/>
              </w:rPr>
              <w:t xml:space="preserve">ponad 5 do 10 kg, gabaryt A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7FFF9B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7DA05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E42A1F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E25CA" w14:textId="7931B470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1F17D470" w14:textId="77777777" w:rsidTr="001D4BD7">
        <w:trPr>
          <w:trHeight w:hRule="exact" w:val="932"/>
        </w:trPr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6A41B4" w14:textId="69836E39" w:rsidR="001D4BD7" w:rsidRPr="00B6271E" w:rsidRDefault="000E3198" w:rsidP="00077B7F">
            <w:pPr>
              <w:shd w:val="clear" w:color="auto" w:fill="FFFFFF"/>
              <w:tabs>
                <w:tab w:val="left" w:pos="341"/>
              </w:tabs>
              <w:snapToGrid w:val="0"/>
              <w:ind w:left="-42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j</w:t>
            </w:r>
          </w:p>
        </w:tc>
        <w:tc>
          <w:tcPr>
            <w:tcW w:w="35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675E8B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2"/>
              </w:rPr>
              <w:t>ponad 5 do 10 kg, gabaryt A, za zwrotnym potwierdzeniem odbioru</w:t>
            </w:r>
          </w:p>
        </w:tc>
        <w:tc>
          <w:tcPr>
            <w:tcW w:w="13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A2F7A0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3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029C2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1491AF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D54B8" w14:textId="06309D70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8C3503" w:rsidRPr="00B6271E" w14:paraId="37390C75" w14:textId="77777777" w:rsidTr="00693EFE">
        <w:trPr>
          <w:trHeight w:hRule="exact" w:val="864"/>
        </w:trPr>
        <w:tc>
          <w:tcPr>
            <w:tcW w:w="85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99E036" w14:textId="77777777" w:rsidR="008C3503" w:rsidRPr="00B6271E" w:rsidRDefault="008C3503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  <w:spacing w:val="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3"/>
              </w:rPr>
              <w:t>Razem wartość brutto przesyłek krajowych</w:t>
            </w:r>
          </w:p>
          <w:p w14:paraId="4DF84CEA" w14:textId="403B1FC7" w:rsidR="008C3503" w:rsidRPr="00B6271E" w:rsidRDefault="008C3503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3"/>
              </w:rPr>
              <w:t xml:space="preserve">(suma wszystkich pozycji z kolumny nr </w:t>
            </w:r>
            <w:r>
              <w:rPr>
                <w:rFonts w:ascii="Cambria" w:hAnsi="Cambria" w:cstheme="minorHAnsi"/>
                <w:iCs/>
                <w:color w:val="000000" w:themeColor="text1"/>
                <w:spacing w:val="3"/>
              </w:rPr>
              <w:t>6</w:t>
            </w:r>
            <w:r w:rsidRPr="00B6271E">
              <w:rPr>
                <w:rFonts w:ascii="Cambria" w:hAnsi="Cambria" w:cstheme="minorHAnsi"/>
                <w:i/>
                <w:iCs/>
                <w:color w:val="000000" w:themeColor="text1"/>
                <w:spacing w:val="3"/>
              </w:rPr>
              <w:t xml:space="preserve"> </w:t>
            </w:r>
            <w:r w:rsidRPr="00B6271E">
              <w:rPr>
                <w:rFonts w:ascii="Cambria" w:hAnsi="Cambria" w:cstheme="minorHAnsi"/>
                <w:color w:val="000000" w:themeColor="text1"/>
                <w:spacing w:val="3"/>
              </w:rPr>
              <w:t>„Wartość brutto” dla części I)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88A93" w14:textId="3A258F54" w:rsidR="008C3503" w:rsidRPr="00B6271E" w:rsidRDefault="008C3503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6613BF1A" w14:textId="77777777" w:rsidTr="008C3503">
        <w:trPr>
          <w:trHeight w:hRule="exact" w:val="499"/>
        </w:trPr>
        <w:tc>
          <w:tcPr>
            <w:tcW w:w="97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FC34A" w14:textId="49AB826D" w:rsidR="001D4BD7" w:rsidRPr="00B6271E" w:rsidRDefault="001D4BD7" w:rsidP="008C3503">
            <w:pPr>
              <w:shd w:val="clear" w:color="auto" w:fill="FFFFFF"/>
              <w:snapToGrid w:val="0"/>
              <w:ind w:left="57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CZĘŚĆ II – PRZESYŁKI ZAGRANICZNE</w:t>
            </w:r>
          </w:p>
        </w:tc>
      </w:tr>
      <w:tr w:rsidR="001D4BD7" w:rsidRPr="00B6271E" w14:paraId="1AD2878D" w14:textId="77777777" w:rsidTr="001D4BD7">
        <w:trPr>
          <w:trHeight w:hRule="exact" w:val="32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9744C1" w14:textId="77777777" w:rsidR="001D4BD7" w:rsidRPr="00B6271E" w:rsidRDefault="001D4BD7" w:rsidP="009605EB">
            <w:pPr>
              <w:shd w:val="clear" w:color="auto" w:fill="FFFFFF"/>
              <w:snapToGrid w:val="0"/>
              <w:ind w:left="144"/>
              <w:jc w:val="right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560B4" w14:textId="77777777" w:rsidR="001D4BD7" w:rsidRPr="00B6271E" w:rsidRDefault="001D4BD7" w:rsidP="009605EB">
            <w:pPr>
              <w:shd w:val="clear" w:color="auto" w:fill="FFFFFF"/>
              <w:snapToGrid w:val="0"/>
              <w:ind w:left="58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przesyłki do 50 gram, strefa A***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CBA2E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350C4D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24E9E0" w14:textId="030A0AB7" w:rsidR="001D4BD7" w:rsidRPr="00B6271E" w:rsidRDefault="001D4BD7" w:rsidP="009605EB">
            <w:pPr>
              <w:shd w:val="clear" w:color="auto" w:fill="FFFFFF"/>
              <w:snapToGrid w:val="0"/>
              <w:ind w:left="62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5A909" w14:textId="3EBC3AB4" w:rsidR="001D4BD7" w:rsidRPr="00B6271E" w:rsidRDefault="001D4BD7" w:rsidP="009605EB">
            <w:pPr>
              <w:shd w:val="clear" w:color="auto" w:fill="FFFFFF"/>
              <w:snapToGrid w:val="0"/>
              <w:ind w:left="62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</w:tr>
      <w:tr w:rsidR="001D4BD7" w:rsidRPr="00B6271E" w14:paraId="7B9CC0D7" w14:textId="77777777" w:rsidTr="001D4BD7">
        <w:trPr>
          <w:trHeight w:hRule="exact" w:val="5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A6F86D" w14:textId="77777777" w:rsidR="001D4BD7" w:rsidRPr="00B6271E" w:rsidRDefault="001D4BD7" w:rsidP="009605EB">
            <w:pPr>
              <w:widowControl w:val="0"/>
              <w:numPr>
                <w:ilvl w:val="0"/>
                <w:numId w:val="34"/>
              </w:numPr>
              <w:shd w:val="clear" w:color="auto" w:fill="FFFFFF"/>
              <w:suppressAutoHyphens/>
              <w:autoSpaceDE w:val="0"/>
              <w:snapToGrid w:val="0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953D06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 xml:space="preserve">priorytetowa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52D75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1BD50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1BBC6C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7949A" w14:textId="612D1216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41EC6B4A" w14:textId="77777777" w:rsidTr="001D4BD7">
        <w:trPr>
          <w:trHeight w:hRule="exact" w:val="5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9F03B2" w14:textId="77777777" w:rsidR="001D4BD7" w:rsidRPr="00B6271E" w:rsidRDefault="001D4BD7" w:rsidP="009605EB">
            <w:pPr>
              <w:widowControl w:val="0"/>
              <w:numPr>
                <w:ilvl w:val="0"/>
                <w:numId w:val="34"/>
              </w:numPr>
              <w:shd w:val="clear" w:color="auto" w:fill="FFFFFF"/>
              <w:suppressAutoHyphens/>
              <w:autoSpaceDE w:val="0"/>
              <w:snapToGrid w:val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5DACCA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>priorytetowa, polecona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BA9527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F8D5DB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8259BF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1007D" w14:textId="58183A53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20D4500" w14:textId="77777777" w:rsidTr="001D4BD7">
        <w:trPr>
          <w:trHeight w:hRule="exact" w:val="5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DCD259" w14:textId="77777777" w:rsidR="001D4BD7" w:rsidRPr="00B6271E" w:rsidRDefault="001D4BD7" w:rsidP="009605EB">
            <w:pPr>
              <w:widowControl w:val="0"/>
              <w:numPr>
                <w:ilvl w:val="0"/>
                <w:numId w:val="34"/>
              </w:numPr>
              <w:shd w:val="clear" w:color="auto" w:fill="FFFFFF"/>
              <w:suppressAutoHyphens/>
              <w:autoSpaceDE w:val="0"/>
              <w:snapToGrid w:val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7E595B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 xml:space="preserve">priorytetowa, polecona za zwrotnym potwierdzeniem odbioru 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36B44D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FC94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5AE495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AC5A5" w14:textId="07B9B4D4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E2CE4D8" w14:textId="77777777" w:rsidTr="001D4BD7">
        <w:trPr>
          <w:trHeight w:hRule="exact" w:val="5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1CE6CA" w14:textId="77777777" w:rsidR="001D4BD7" w:rsidRPr="00B6271E" w:rsidRDefault="001D4BD7" w:rsidP="009605EB">
            <w:pPr>
              <w:widowControl w:val="0"/>
              <w:numPr>
                <w:ilvl w:val="0"/>
                <w:numId w:val="34"/>
              </w:numPr>
              <w:shd w:val="clear" w:color="auto" w:fill="FFFFFF"/>
              <w:suppressAutoHyphens/>
              <w:autoSpaceDE w:val="0"/>
              <w:snapToGrid w:val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CED2C2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>zwroty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785496" w14:textId="6864EBB8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20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51DEDA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AB5E24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F1B72" w14:textId="0C00117B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581681F3" w14:textId="77777777" w:rsidTr="001D4BD7">
        <w:trPr>
          <w:trHeight w:hRule="exact" w:val="30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53F2D6" w14:textId="77777777" w:rsidR="001D4BD7" w:rsidRPr="00B6271E" w:rsidRDefault="001D4BD7" w:rsidP="009605EB">
            <w:pPr>
              <w:shd w:val="clear" w:color="auto" w:fill="FFFFFF"/>
              <w:snapToGrid w:val="0"/>
              <w:ind w:left="134"/>
              <w:jc w:val="right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2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97B058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b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-3"/>
              </w:rPr>
              <w:t>przesyłki ponad 50 do 100 gram, strefa 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54E714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31AC34" w14:textId="585EFFEE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60B359" w14:textId="3349B452" w:rsidR="001D4BD7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81ABB" w14:textId="3E478FB4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68D3AE1D" w14:textId="77777777" w:rsidTr="001D4BD7">
        <w:trPr>
          <w:trHeight w:hRule="exact" w:val="35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843798" w14:textId="77777777" w:rsidR="001D4BD7" w:rsidRPr="00B6271E" w:rsidRDefault="001D4BD7" w:rsidP="009605EB">
            <w:pPr>
              <w:shd w:val="clear" w:color="auto" w:fill="FFFFFF"/>
              <w:snapToGrid w:val="0"/>
              <w:ind w:left="134"/>
              <w:jc w:val="right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55A6C6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>priorytetowa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EBCAC7" w14:textId="77777777" w:rsidR="001D4BD7" w:rsidRPr="00B6271E" w:rsidRDefault="001D4BD7" w:rsidP="009605EB">
            <w:pPr>
              <w:shd w:val="clear" w:color="auto" w:fill="FFFFFF"/>
              <w:snapToGrid w:val="0"/>
              <w:ind w:left="-4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CF0DC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DE83C0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4FA0AB" w14:textId="4ACD37B2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F30DAD2" w14:textId="77777777" w:rsidTr="001D4BD7">
        <w:trPr>
          <w:trHeight w:hRule="exact" w:val="34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B8141" w14:textId="77777777" w:rsidR="001D4BD7" w:rsidRPr="00B6271E" w:rsidRDefault="001D4BD7" w:rsidP="009605EB">
            <w:pPr>
              <w:shd w:val="clear" w:color="auto" w:fill="FFFFFF"/>
              <w:snapToGrid w:val="0"/>
              <w:ind w:left="134"/>
              <w:jc w:val="right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3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2A519C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b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-3"/>
              </w:rPr>
              <w:t>przesyłki ponad 100 do 350 gram, strefa 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89B3F4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C948CC" w14:textId="75014874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A3E0E1" w14:textId="2D977D38" w:rsidR="001D4BD7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A7393" w14:textId="1C713FA8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6DCE6F60" w14:textId="77777777" w:rsidTr="001D4BD7">
        <w:trPr>
          <w:trHeight w:hRule="exact" w:val="33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476D0E" w14:textId="77777777" w:rsidR="001D4BD7" w:rsidRPr="00B6271E" w:rsidRDefault="001D4BD7" w:rsidP="009605EB">
            <w:pPr>
              <w:widowControl w:val="0"/>
              <w:numPr>
                <w:ilvl w:val="0"/>
                <w:numId w:val="36"/>
              </w:numPr>
              <w:shd w:val="clear" w:color="auto" w:fill="FFFFFF"/>
              <w:suppressAutoHyphens/>
              <w:autoSpaceDE w:val="0"/>
              <w:snapToGrid w:val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F5F7E" w14:textId="77777777" w:rsidR="001D4BD7" w:rsidRPr="00B6271E" w:rsidRDefault="001D4BD7" w:rsidP="009605EB">
            <w:pPr>
              <w:shd w:val="clear" w:color="auto" w:fill="FFFFFF"/>
              <w:snapToGrid w:val="0"/>
              <w:spacing w:line="259" w:lineRule="exact"/>
              <w:ind w:right="749"/>
              <w:rPr>
                <w:rFonts w:ascii="Cambria" w:hAnsi="Cambria" w:cstheme="minorHAnsi"/>
                <w:color w:val="000000" w:themeColor="text1"/>
                <w:spacing w:val="2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2"/>
              </w:rPr>
              <w:t>priorytetowa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6F417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2F282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902D15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53E28" w14:textId="0CF6F135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7709A9F4" w14:textId="77777777" w:rsidTr="001D4BD7">
        <w:trPr>
          <w:trHeight w:hRule="exact" w:val="29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93B6D4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jc w:val="right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>4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D9ADB7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b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-3"/>
              </w:rPr>
              <w:t>przesyłki ponad 350 do 500 gram, strefa 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EA495A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0CF5EA" w14:textId="7CEDC556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3A027B" w14:textId="27AB8624" w:rsidR="001D4BD7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2BAEC" w14:textId="4E1E6CA0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487F29A5" w14:textId="77777777" w:rsidTr="001D4BD7">
        <w:trPr>
          <w:trHeight w:hRule="exact" w:val="29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C9E24E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 xml:space="preserve">  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FBAAEC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>priorytetowa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D8D86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1E75D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FAFC7E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5CABB" w14:textId="4C7DDFAE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60276A1" w14:textId="77777777" w:rsidTr="001D4BD7">
        <w:trPr>
          <w:trHeight w:hRule="exact" w:val="29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6D843E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jc w:val="right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5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772E8A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b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-3"/>
              </w:rPr>
              <w:t>przesyłki ponad 500 do 1000 gram, strefa A (Europa)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41532E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20C6AE" w14:textId="67EAA4A3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98311A" w14:textId="7A45E0C7" w:rsidR="001D4BD7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2D92D" w14:textId="1EB52D51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68ED4564" w14:textId="77777777" w:rsidTr="001D4BD7">
        <w:trPr>
          <w:trHeight w:hRule="exact" w:val="29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8DCBD0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 xml:space="preserve">  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D0D5C9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>priorytetowa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A65716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67C36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6F527E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F38A7" w14:textId="14A08086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51AE97B6" w14:textId="77777777" w:rsidTr="001D4BD7">
        <w:trPr>
          <w:trHeight w:hRule="exact" w:val="79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8C0EA7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jc w:val="right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6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1B0A24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b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-3"/>
              </w:rPr>
              <w:t>przesyłki ponad 1000 do 2000 gram, strefa 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60C918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F522B" w14:textId="33775FF3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46D131" w14:textId="65CD19FE" w:rsidR="001D4BD7" w:rsidRDefault="001D4BD7" w:rsidP="001D4BD7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01B28" w14:textId="05BCA65C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3A48B03E" w14:textId="77777777" w:rsidTr="001D4BD7">
        <w:trPr>
          <w:trHeight w:hRule="exact" w:val="29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FEF437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jc w:val="right"/>
              <w:rPr>
                <w:rFonts w:ascii="Cambria" w:hAnsi="Cambria" w:cstheme="minorHAnsi"/>
                <w:b/>
                <w:color w:val="000000" w:themeColor="text1"/>
                <w:spacing w:val="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3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EBA651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>priorytetowa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583E15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582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EA6846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C0C83" w14:textId="04D4205E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1B014B1A" w14:textId="77777777" w:rsidTr="001D4BD7">
        <w:trPr>
          <w:trHeight w:hRule="exact" w:val="73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9E0C46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jc w:val="right"/>
              <w:rPr>
                <w:rFonts w:ascii="Cambria" w:hAnsi="Cambria" w:cstheme="minorHAnsi"/>
                <w:b/>
                <w:color w:val="000000" w:themeColor="text1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</w:rPr>
              <w:t>7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49936C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b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b/>
                <w:color w:val="000000" w:themeColor="text1"/>
                <w:spacing w:val="-3"/>
              </w:rPr>
              <w:t>przesyłki ponad do 50 gram, strefa B****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A986B3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A17397" w14:textId="36C07D83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492977" w14:textId="086B0E1A" w:rsidR="001D4BD7" w:rsidRDefault="001D4BD7" w:rsidP="001D4BD7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C5DA5" w14:textId="33AF3320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1D4BD7" w:rsidRPr="00B6271E" w14:paraId="071E7354" w14:textId="77777777" w:rsidTr="001D4BD7">
        <w:trPr>
          <w:trHeight w:hRule="exact" w:val="43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AAD4DA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jc w:val="right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a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B46FB6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>priorytetowa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2E5BA7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7EFAE5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E4C5AF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C0C3D" w14:textId="08C8A814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12B5C95D" w14:textId="77777777" w:rsidTr="001D4BD7">
        <w:trPr>
          <w:trHeight w:hRule="exact" w:val="89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3B1809" w14:textId="77777777" w:rsidR="001D4BD7" w:rsidRPr="00B6271E" w:rsidRDefault="001D4BD7" w:rsidP="009605EB">
            <w:pPr>
              <w:shd w:val="clear" w:color="auto" w:fill="FFFFFF"/>
              <w:snapToGrid w:val="0"/>
              <w:ind w:left="230"/>
              <w:jc w:val="right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</w:rPr>
              <w:t>b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15E5CB" w14:textId="77777777" w:rsidR="001D4BD7" w:rsidRPr="00B6271E" w:rsidRDefault="001D4BD7" w:rsidP="009605EB">
            <w:pPr>
              <w:shd w:val="clear" w:color="auto" w:fill="FFFFFF"/>
              <w:snapToGrid w:val="0"/>
              <w:rPr>
                <w:rFonts w:ascii="Cambria" w:hAnsi="Cambria" w:cstheme="minorHAnsi"/>
                <w:color w:val="000000" w:themeColor="text1"/>
                <w:spacing w:val="-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3"/>
              </w:rPr>
              <w:t>priorytetowa, polecona za zwrotnym potwierdzeniem odbioru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1D4C07" w14:textId="66E305C7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FA739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33D618" w14:textId="77777777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274C1" w14:textId="278089D1" w:rsidR="001D4BD7" w:rsidRPr="00B6271E" w:rsidRDefault="001D4BD7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8C3503" w:rsidRPr="00B6271E" w14:paraId="6D2B8563" w14:textId="77777777" w:rsidTr="00693EFE">
        <w:trPr>
          <w:trHeight w:hRule="exact" w:val="884"/>
        </w:trPr>
        <w:tc>
          <w:tcPr>
            <w:tcW w:w="85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D81F22" w14:textId="77777777" w:rsidR="008C3503" w:rsidRPr="00B6271E" w:rsidRDefault="008C3503" w:rsidP="009605EB">
            <w:pPr>
              <w:shd w:val="clear" w:color="auto" w:fill="FFFFFF"/>
              <w:snapToGrid w:val="0"/>
              <w:ind w:left="845"/>
              <w:jc w:val="center"/>
              <w:rPr>
                <w:rFonts w:ascii="Cambria" w:hAnsi="Cambria" w:cstheme="minorHAnsi"/>
                <w:color w:val="000000" w:themeColor="text1"/>
                <w:spacing w:val="3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3"/>
              </w:rPr>
              <w:t>Razem wartość brutto przesyłek zagranicznych</w:t>
            </w:r>
          </w:p>
          <w:p w14:paraId="04AE09B1" w14:textId="55E1547E" w:rsidR="008C3503" w:rsidRPr="00B6271E" w:rsidRDefault="008C3503" w:rsidP="00693EFE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B6271E">
              <w:rPr>
                <w:rFonts w:ascii="Cambria" w:hAnsi="Cambria" w:cstheme="minorHAnsi"/>
                <w:color w:val="000000" w:themeColor="text1"/>
                <w:spacing w:val="-5"/>
              </w:rPr>
              <w:t xml:space="preserve">(suma wszystkich pozycji kolumny nr </w:t>
            </w:r>
            <w:r w:rsidR="00693EFE">
              <w:rPr>
                <w:rFonts w:ascii="Cambria" w:hAnsi="Cambria" w:cstheme="minorHAnsi"/>
                <w:color w:val="000000" w:themeColor="text1"/>
                <w:spacing w:val="-5"/>
              </w:rPr>
              <w:t>6</w:t>
            </w:r>
            <w:r w:rsidRPr="00B6271E">
              <w:rPr>
                <w:rFonts w:ascii="Cambria" w:hAnsi="Cambria" w:cstheme="minorHAnsi"/>
                <w:color w:val="000000" w:themeColor="text1"/>
                <w:spacing w:val="-5"/>
              </w:rPr>
              <w:t xml:space="preserve"> „Wartość brutto" dla części II)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12529" w14:textId="24A90EEB" w:rsidR="008C3503" w:rsidRPr="00B6271E" w:rsidRDefault="008C3503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693EFE" w:rsidRPr="00B6271E" w14:paraId="09816969" w14:textId="77777777" w:rsidTr="00693EFE">
        <w:trPr>
          <w:trHeight w:hRule="exact" w:val="884"/>
        </w:trPr>
        <w:tc>
          <w:tcPr>
            <w:tcW w:w="9736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5BBD7D" w14:textId="77777777" w:rsidR="00693EFE" w:rsidRPr="00B6271E" w:rsidRDefault="00693EFE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6FA65D6B" w14:textId="77777777" w:rsidTr="00693EFE">
        <w:trPr>
          <w:trHeight w:hRule="exact" w:val="778"/>
        </w:trPr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C7B0B3" w14:textId="77777777" w:rsidR="001D4BD7" w:rsidRPr="008C3503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D27E85" w14:textId="77777777" w:rsidR="001D4BD7" w:rsidRPr="008C3503" w:rsidRDefault="001D4BD7" w:rsidP="009605EB">
            <w:pPr>
              <w:shd w:val="clear" w:color="auto" w:fill="FFFFFF"/>
              <w:snapToGrid w:val="0"/>
              <w:ind w:left="317"/>
              <w:rPr>
                <w:rFonts w:ascii="Cambria" w:hAnsi="Cambria" w:cstheme="minorHAnsi"/>
                <w:b/>
                <w:bCs/>
                <w:color w:val="000000" w:themeColor="text1"/>
                <w:spacing w:val="-2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2"/>
                <w:sz w:val="20"/>
                <w:szCs w:val="20"/>
              </w:rPr>
              <w:t>Lokalizacja punktu kancelaryjnego</w:t>
            </w:r>
          </w:p>
        </w:tc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4C96B3" w14:textId="77777777" w:rsidR="001D4BD7" w:rsidRPr="008C3503" w:rsidRDefault="001D4BD7" w:rsidP="009605EB">
            <w:pPr>
              <w:shd w:val="clear" w:color="auto" w:fill="FFFFFF"/>
              <w:snapToGrid w:val="0"/>
              <w:spacing w:line="250" w:lineRule="exact"/>
              <w:ind w:left="192" w:right="192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Ilość </w:t>
            </w: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  <w:t>miesięcy</w:t>
            </w:r>
          </w:p>
        </w:tc>
        <w:tc>
          <w:tcPr>
            <w:tcW w:w="1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B8E588" w14:textId="57B7479E" w:rsidR="008C3503" w:rsidRDefault="001D4BD7" w:rsidP="009605EB">
            <w:pPr>
              <w:shd w:val="clear" w:color="auto" w:fill="FFFFFF"/>
              <w:snapToGrid w:val="0"/>
              <w:spacing w:line="250" w:lineRule="exact"/>
              <w:ind w:left="86" w:right="86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Opłata </w:t>
            </w: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  <w:t>miesięczna</w:t>
            </w:r>
          </w:p>
          <w:p w14:paraId="203E1776" w14:textId="774A856B" w:rsidR="001D4BD7" w:rsidRPr="008C3503" w:rsidRDefault="001D4BD7" w:rsidP="009605EB">
            <w:pPr>
              <w:shd w:val="clear" w:color="auto" w:fill="FFFFFF"/>
              <w:snapToGrid w:val="0"/>
              <w:spacing w:line="250" w:lineRule="exact"/>
              <w:ind w:left="86" w:right="86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1"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952889" w14:textId="77777777" w:rsidR="008C3503" w:rsidRDefault="008C3503" w:rsidP="008C3503">
            <w:pPr>
              <w:shd w:val="clear" w:color="auto" w:fill="FFFFFF"/>
              <w:snapToGrid w:val="0"/>
              <w:spacing w:line="250" w:lineRule="exact"/>
              <w:ind w:left="86" w:right="86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2"/>
                <w:sz w:val="20"/>
                <w:szCs w:val="20"/>
              </w:rPr>
              <w:t xml:space="preserve">Opłata </w:t>
            </w: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  <w:t>miesięczna</w:t>
            </w:r>
          </w:p>
          <w:p w14:paraId="2C6F3B5A" w14:textId="071D392B" w:rsidR="001D4BD7" w:rsidRPr="008C3503" w:rsidRDefault="008C3503" w:rsidP="00693EFE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="00693EFE">
              <w:rPr>
                <w:rFonts w:ascii="Cambria" w:hAnsi="Cambria" w:cstheme="minorHAnsi"/>
                <w:b/>
                <w:bCs/>
                <w:color w:val="000000" w:themeColor="text1"/>
                <w:spacing w:val="-1"/>
                <w:sz w:val="20"/>
                <w:szCs w:val="20"/>
              </w:rPr>
              <w:t>brutto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6D9D2" w14:textId="17D96021" w:rsidR="001D4BD7" w:rsidRPr="008C3503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  <w:t xml:space="preserve">Wartość </w:t>
            </w:r>
            <w:r w:rsidR="0046758E">
              <w:rPr>
                <w:rFonts w:ascii="Cambria" w:hAnsi="Cambria" w:cstheme="minorHAnsi"/>
                <w:b/>
                <w:bCs/>
                <w:color w:val="000000" w:themeColor="text1"/>
                <w:spacing w:val="-3"/>
                <w:sz w:val="20"/>
                <w:szCs w:val="20"/>
              </w:rPr>
              <w:t>brutto</w:t>
            </w:r>
          </w:p>
          <w:p w14:paraId="4CAEF97F" w14:textId="14BB1C03" w:rsidR="001D4BD7" w:rsidRPr="008C3503" w:rsidRDefault="001D4BD7" w:rsidP="00693EFE">
            <w:pPr>
              <w:shd w:val="clear" w:color="auto" w:fill="FFFFFF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-4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4"/>
                <w:sz w:val="20"/>
                <w:szCs w:val="20"/>
              </w:rPr>
              <w:t>(3x</w:t>
            </w:r>
            <w:r w:rsidR="00693EFE">
              <w:rPr>
                <w:rFonts w:ascii="Cambria" w:hAnsi="Cambria" w:cstheme="minorHAnsi"/>
                <w:b/>
                <w:bCs/>
                <w:color w:val="000000" w:themeColor="text1"/>
                <w:spacing w:val="-4"/>
                <w:sz w:val="20"/>
                <w:szCs w:val="20"/>
              </w:rPr>
              <w:t>5</w:t>
            </w: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pacing w:val="-4"/>
                <w:sz w:val="20"/>
                <w:szCs w:val="20"/>
              </w:rPr>
              <w:t>)</w:t>
            </w:r>
          </w:p>
        </w:tc>
      </w:tr>
      <w:tr w:rsidR="001D4BD7" w:rsidRPr="00B6271E" w14:paraId="7A9A13CF" w14:textId="77777777" w:rsidTr="00693EFE">
        <w:trPr>
          <w:trHeight w:hRule="exact" w:val="316"/>
        </w:trPr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5ABB5E" w14:textId="77777777" w:rsidR="001D4BD7" w:rsidRPr="008C3503" w:rsidRDefault="001D4BD7" w:rsidP="008C3503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D2FBC3" w14:textId="77777777" w:rsidR="001D4BD7" w:rsidRPr="008C3503" w:rsidRDefault="001D4BD7" w:rsidP="00693EFE">
            <w:pPr>
              <w:shd w:val="clear" w:color="auto" w:fill="FFFFFF"/>
              <w:snapToGrid w:val="0"/>
              <w:ind w:left="32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12FEB" w14:textId="77777777" w:rsidR="001D4BD7" w:rsidRPr="008C3503" w:rsidRDefault="001D4BD7" w:rsidP="008C3503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84089" w14:textId="77777777" w:rsidR="001D4BD7" w:rsidRPr="008C3503" w:rsidRDefault="001D4BD7" w:rsidP="008C3503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C3503"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7D9466" w14:textId="2BF94944" w:rsidR="001D4BD7" w:rsidRPr="008C3503" w:rsidRDefault="008C3503" w:rsidP="008C3503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08C7A" w14:textId="6376BD61" w:rsidR="001D4BD7" w:rsidRPr="008C3503" w:rsidRDefault="008C3503" w:rsidP="008C3503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</w:tr>
      <w:tr w:rsidR="008C3503" w:rsidRPr="00B6271E" w14:paraId="3475EA8B" w14:textId="77777777" w:rsidTr="008C3503">
        <w:trPr>
          <w:trHeight w:hRule="exact" w:val="562"/>
        </w:trPr>
        <w:tc>
          <w:tcPr>
            <w:tcW w:w="97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6F732" w14:textId="06B2F0DD" w:rsidR="008C3503" w:rsidRPr="00B6271E" w:rsidRDefault="008C3503" w:rsidP="008C3503">
            <w:pPr>
              <w:shd w:val="clear" w:color="auto" w:fill="FFFFFF"/>
              <w:snapToGrid w:val="0"/>
              <w:ind w:left="173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pacing w:val="1"/>
              </w:rPr>
            </w:pPr>
            <w:r w:rsidRPr="00B6271E">
              <w:rPr>
                <w:rFonts w:ascii="Cambria" w:hAnsi="Cambria" w:cstheme="minorHAnsi"/>
                <w:b/>
                <w:bCs/>
                <w:color w:val="000000" w:themeColor="text1"/>
                <w:spacing w:val="1"/>
              </w:rPr>
              <w:t>CZĘŚĆ III - USŁUGA ODBIORU PRZESYŁEK PRZEZNACZONYCH DO NADANIA</w:t>
            </w:r>
          </w:p>
        </w:tc>
      </w:tr>
      <w:tr w:rsidR="001D4BD7" w:rsidRPr="00B6271E" w14:paraId="6BF208C0" w14:textId="77777777" w:rsidTr="0046758E">
        <w:trPr>
          <w:trHeight w:hRule="exact" w:val="1533"/>
        </w:trPr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B3A4DF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Cs/>
                <w:color w:val="000000" w:themeColor="text1"/>
              </w:rPr>
            </w:pPr>
            <w:r w:rsidRPr="00B6271E">
              <w:rPr>
                <w:rFonts w:ascii="Cambria" w:hAnsi="Cambria" w:cstheme="minorHAnsi"/>
                <w:bCs/>
                <w:color w:val="000000" w:themeColor="text1"/>
              </w:rPr>
              <w:t>1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C8D8B3" w14:textId="58009A91" w:rsidR="001D4BD7" w:rsidRPr="00B6271E" w:rsidRDefault="001D4BD7" w:rsidP="0046758E">
            <w:pPr>
              <w:shd w:val="clear" w:color="auto" w:fill="FFFFFF"/>
              <w:snapToGrid w:val="0"/>
              <w:spacing w:line="250" w:lineRule="exact"/>
              <w:ind w:right="566"/>
              <w:jc w:val="center"/>
              <w:rPr>
                <w:rFonts w:ascii="Cambria" w:hAnsi="Cambria" w:cstheme="minorHAnsi"/>
                <w:bCs/>
                <w:color w:val="000000" w:themeColor="text1"/>
                <w:spacing w:val="2"/>
              </w:rPr>
            </w:pPr>
            <w:r w:rsidRPr="00B6271E">
              <w:rPr>
                <w:rFonts w:ascii="Cambria" w:hAnsi="Cambria" w:cstheme="minorHAnsi"/>
                <w:bCs/>
                <w:color w:val="000000" w:themeColor="text1"/>
                <w:spacing w:val="2"/>
              </w:rPr>
              <w:t xml:space="preserve">Punkt kancelaryjny </w:t>
            </w:r>
            <w:r w:rsidR="0046758E">
              <w:rPr>
                <w:rFonts w:ascii="Cambria" w:hAnsi="Cambria" w:cstheme="minorHAnsi"/>
                <w:bCs/>
                <w:color w:val="000000" w:themeColor="text1"/>
                <w:spacing w:val="2"/>
              </w:rPr>
              <w:br/>
            </w:r>
            <w:r w:rsidRPr="00B6271E">
              <w:rPr>
                <w:rFonts w:ascii="Cambria" w:hAnsi="Cambria" w:cstheme="minorHAnsi"/>
                <w:bCs/>
                <w:color w:val="000000" w:themeColor="text1"/>
                <w:spacing w:val="2"/>
              </w:rPr>
              <w:t>w Urzędzie Gminy</w:t>
            </w:r>
          </w:p>
          <w:p w14:paraId="5C2E3520" w14:textId="70DBAE63" w:rsidR="001D4BD7" w:rsidRPr="00B6271E" w:rsidRDefault="001D4BD7" w:rsidP="0046758E">
            <w:pPr>
              <w:shd w:val="clear" w:color="auto" w:fill="FFFFFF"/>
              <w:snapToGrid w:val="0"/>
              <w:spacing w:line="250" w:lineRule="exact"/>
              <w:ind w:right="566"/>
              <w:jc w:val="center"/>
              <w:rPr>
                <w:rFonts w:ascii="Cambria" w:hAnsi="Cambria" w:cstheme="minorHAnsi"/>
                <w:bCs/>
                <w:color w:val="000000" w:themeColor="text1"/>
                <w:spacing w:val="9"/>
              </w:rPr>
            </w:pPr>
            <w:r w:rsidRPr="00B6271E">
              <w:rPr>
                <w:rFonts w:ascii="Cambria" w:hAnsi="Cambria" w:cstheme="minorHAnsi"/>
                <w:bCs/>
                <w:color w:val="000000" w:themeColor="text1"/>
                <w:spacing w:val="2"/>
              </w:rPr>
              <w:t xml:space="preserve">Puławy (Sekretariat) </w:t>
            </w:r>
            <w:r w:rsidR="0046758E">
              <w:rPr>
                <w:rFonts w:ascii="Cambria" w:hAnsi="Cambria" w:cstheme="minorHAnsi"/>
                <w:bCs/>
                <w:color w:val="000000" w:themeColor="text1"/>
                <w:spacing w:val="2"/>
              </w:rPr>
              <w:br/>
            </w:r>
            <w:r w:rsidRPr="00B6271E">
              <w:rPr>
                <w:rFonts w:ascii="Cambria" w:hAnsi="Cambria" w:cstheme="minorHAnsi"/>
                <w:bCs/>
                <w:color w:val="000000" w:themeColor="text1"/>
                <w:spacing w:val="9"/>
              </w:rPr>
              <w:t>ul. Dęblińska 4</w:t>
            </w:r>
            <w:r w:rsidRPr="00B6271E">
              <w:rPr>
                <w:rFonts w:ascii="Cambria" w:hAnsi="Cambria" w:cstheme="minorHAnsi"/>
                <w:bCs/>
                <w:color w:val="000000" w:themeColor="text1"/>
                <w:spacing w:val="9"/>
              </w:rPr>
              <w:br/>
              <w:t>24-100 Puławy</w:t>
            </w:r>
          </w:p>
        </w:tc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B8EE41" w14:textId="205B6560" w:rsidR="001D4BD7" w:rsidRPr="00B6271E" w:rsidRDefault="000E3198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bCs/>
                <w:color w:val="000000" w:themeColor="text1"/>
              </w:rPr>
            </w:pPr>
            <w:r>
              <w:rPr>
                <w:rFonts w:ascii="Cambria" w:hAnsi="Cambria" w:cstheme="minorHAnsi"/>
                <w:bCs/>
                <w:color w:val="000000" w:themeColor="text1"/>
              </w:rPr>
              <w:t>12</w:t>
            </w:r>
          </w:p>
        </w:tc>
        <w:tc>
          <w:tcPr>
            <w:tcW w:w="1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992775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3510A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B6016" w14:textId="3532EB22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1D4BD7" w:rsidRPr="00B6271E" w14:paraId="2F2AFDE0" w14:textId="77777777" w:rsidTr="00693EFE">
        <w:trPr>
          <w:trHeight w:hRule="exact" w:val="1039"/>
        </w:trPr>
        <w:tc>
          <w:tcPr>
            <w:tcW w:w="70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46A902" w14:textId="77777777" w:rsidR="001D4BD7" w:rsidRPr="00B6271E" w:rsidRDefault="001D4BD7" w:rsidP="009605EB">
            <w:pPr>
              <w:shd w:val="clear" w:color="auto" w:fill="FFFFFF"/>
              <w:snapToGrid w:val="0"/>
              <w:ind w:left="1258"/>
              <w:jc w:val="center"/>
              <w:rPr>
                <w:rFonts w:ascii="Cambria" w:hAnsi="Cambria" w:cstheme="minorHAnsi"/>
                <w:bCs/>
                <w:color w:val="0D0D0D"/>
                <w:spacing w:val="-2"/>
              </w:rPr>
            </w:pPr>
            <w:r w:rsidRPr="00B6271E">
              <w:rPr>
                <w:rFonts w:ascii="Cambria" w:hAnsi="Cambria" w:cstheme="minorHAnsi"/>
                <w:bCs/>
                <w:color w:val="0D0D0D"/>
                <w:spacing w:val="-2"/>
              </w:rPr>
              <w:t>Razem wartość brutto usługi odbioru przesyłek</w:t>
            </w:r>
          </w:p>
          <w:p w14:paraId="14CE83ED" w14:textId="77777777" w:rsidR="001D4BD7" w:rsidRPr="00B6271E" w:rsidRDefault="001D4BD7" w:rsidP="009605EB">
            <w:pPr>
              <w:shd w:val="clear" w:color="auto" w:fill="FFFFFF"/>
              <w:ind w:left="1258"/>
              <w:jc w:val="center"/>
              <w:rPr>
                <w:rFonts w:ascii="Cambria" w:hAnsi="Cambria" w:cstheme="minorHAnsi"/>
                <w:bCs/>
                <w:color w:val="0D0D0D"/>
                <w:spacing w:val="-2"/>
              </w:rPr>
            </w:pPr>
            <w:r w:rsidRPr="00B6271E">
              <w:rPr>
                <w:rFonts w:ascii="Cambria" w:hAnsi="Cambria" w:cstheme="minorHAnsi"/>
                <w:bCs/>
                <w:color w:val="0D0D0D"/>
                <w:spacing w:val="-2"/>
              </w:rPr>
              <w:t>(„Wartość brutto" dla części III)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52A591" w14:textId="77777777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D0D0D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7D88A" w14:textId="4BF8D6BB" w:rsidR="001D4BD7" w:rsidRPr="00B6271E" w:rsidRDefault="001D4BD7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D0D0D"/>
              </w:rPr>
            </w:pPr>
          </w:p>
        </w:tc>
      </w:tr>
    </w:tbl>
    <w:p w14:paraId="3487C4E5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tbl>
      <w:tblPr>
        <w:tblW w:w="9736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6553"/>
        <w:gridCol w:w="2693"/>
      </w:tblGrid>
      <w:tr w:rsidR="009605EB" w:rsidRPr="00B6271E" w14:paraId="5C15181E" w14:textId="77777777" w:rsidTr="00693EFE">
        <w:trPr>
          <w:trHeight w:hRule="exact" w:val="8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C35BF0" w14:textId="77777777" w:rsidR="009605EB" w:rsidRPr="00B6271E" w:rsidRDefault="009605EB" w:rsidP="009605EB">
            <w:pPr>
              <w:shd w:val="clear" w:color="auto" w:fill="FFFFFF"/>
              <w:snapToGrid w:val="0"/>
              <w:ind w:right="67"/>
              <w:jc w:val="right"/>
              <w:rPr>
                <w:rFonts w:ascii="Cambria" w:hAnsi="Cambria" w:cstheme="minorHAnsi"/>
                <w:b/>
                <w:bCs/>
                <w:color w:val="0D0D0D"/>
              </w:rPr>
            </w:pPr>
            <w:r w:rsidRPr="00B6271E">
              <w:rPr>
                <w:rFonts w:ascii="Cambria" w:hAnsi="Cambria" w:cstheme="minorHAnsi"/>
                <w:b/>
                <w:bCs/>
                <w:color w:val="0D0D0D"/>
              </w:rPr>
              <w:t>1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AABAB8" w14:textId="4219DC85" w:rsidR="009605EB" w:rsidRPr="00B6271E" w:rsidRDefault="009605EB" w:rsidP="00693EFE">
            <w:pPr>
              <w:pStyle w:val="Nagwek2"/>
              <w:jc w:val="center"/>
              <w:rPr>
                <w:rFonts w:ascii="Cambria" w:hAnsi="Cambria" w:cstheme="minorHAnsi"/>
                <w:color w:val="0D0D0D"/>
                <w:sz w:val="24"/>
                <w:szCs w:val="24"/>
              </w:rPr>
            </w:pPr>
            <w:r w:rsidRPr="00B6271E">
              <w:rPr>
                <w:rFonts w:ascii="Cambria" w:hAnsi="Cambria" w:cstheme="minorHAnsi"/>
                <w:color w:val="0D0D0D"/>
                <w:sz w:val="24"/>
                <w:szCs w:val="24"/>
              </w:rPr>
              <w:t xml:space="preserve">Wartość </w:t>
            </w:r>
            <w:r w:rsidR="00693EFE">
              <w:rPr>
                <w:rFonts w:ascii="Cambria" w:hAnsi="Cambria" w:cstheme="minorHAnsi"/>
                <w:color w:val="0D0D0D"/>
                <w:sz w:val="24"/>
                <w:szCs w:val="24"/>
              </w:rPr>
              <w:t>brutto</w:t>
            </w:r>
            <w:r w:rsidRPr="00B6271E">
              <w:rPr>
                <w:rFonts w:ascii="Cambria" w:hAnsi="Cambria" w:cstheme="minorHAnsi"/>
                <w:color w:val="0D0D0D"/>
                <w:sz w:val="24"/>
                <w:szCs w:val="24"/>
              </w:rPr>
              <w:t xml:space="preserve"> dot. przesyłek krajowych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9D59F" w14:textId="77777777" w:rsidR="009605EB" w:rsidRPr="00B6271E" w:rsidRDefault="009605EB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D0D0D"/>
              </w:rPr>
            </w:pPr>
          </w:p>
        </w:tc>
      </w:tr>
      <w:tr w:rsidR="009605EB" w:rsidRPr="00B6271E" w14:paraId="184086BE" w14:textId="77777777" w:rsidTr="00693EFE">
        <w:trPr>
          <w:trHeight w:hRule="exact" w:val="835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4B2246" w14:textId="77777777" w:rsidR="009605EB" w:rsidRPr="00B6271E" w:rsidRDefault="009605EB" w:rsidP="009605EB">
            <w:pPr>
              <w:shd w:val="clear" w:color="auto" w:fill="FFFFFF"/>
              <w:snapToGrid w:val="0"/>
              <w:ind w:right="58"/>
              <w:jc w:val="right"/>
              <w:rPr>
                <w:rFonts w:ascii="Cambria" w:hAnsi="Cambria" w:cstheme="minorHAnsi"/>
                <w:b/>
                <w:bCs/>
                <w:color w:val="0D0D0D"/>
              </w:rPr>
            </w:pPr>
            <w:r w:rsidRPr="00B6271E">
              <w:rPr>
                <w:rFonts w:ascii="Cambria" w:hAnsi="Cambria" w:cstheme="minorHAnsi"/>
                <w:b/>
                <w:bCs/>
                <w:color w:val="0D0D0D"/>
              </w:rPr>
              <w:t>2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6E9612" w14:textId="7E20A32C" w:rsidR="009605EB" w:rsidRPr="00B6271E" w:rsidRDefault="009605EB" w:rsidP="00693EFE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D0D0D"/>
                <w:spacing w:val="1"/>
              </w:rPr>
            </w:pPr>
            <w:r w:rsidRPr="00B6271E">
              <w:rPr>
                <w:rFonts w:ascii="Cambria" w:hAnsi="Cambria" w:cstheme="minorHAnsi"/>
                <w:color w:val="0D0D0D"/>
                <w:spacing w:val="1"/>
              </w:rPr>
              <w:t xml:space="preserve">Wartość </w:t>
            </w:r>
            <w:r w:rsidR="00693EFE">
              <w:rPr>
                <w:rFonts w:ascii="Cambria" w:hAnsi="Cambria" w:cstheme="minorHAnsi"/>
                <w:color w:val="0D0D0D"/>
                <w:spacing w:val="1"/>
              </w:rPr>
              <w:t>brutto</w:t>
            </w:r>
            <w:r w:rsidRPr="00B6271E">
              <w:rPr>
                <w:rFonts w:ascii="Cambria" w:hAnsi="Cambria" w:cstheme="minorHAnsi"/>
                <w:color w:val="0D0D0D"/>
                <w:spacing w:val="1"/>
              </w:rPr>
              <w:t xml:space="preserve"> dot. przesyłek zagranicznych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004AF" w14:textId="77777777" w:rsidR="009605EB" w:rsidRPr="00B6271E" w:rsidRDefault="009605EB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D0D0D"/>
              </w:rPr>
            </w:pPr>
          </w:p>
        </w:tc>
      </w:tr>
      <w:tr w:rsidR="009605EB" w:rsidRPr="00B6271E" w14:paraId="3A16EFEB" w14:textId="77777777" w:rsidTr="00693EFE">
        <w:trPr>
          <w:trHeight w:hRule="exact" w:val="845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7DE057" w14:textId="77777777" w:rsidR="009605EB" w:rsidRPr="00B6271E" w:rsidRDefault="009605EB" w:rsidP="009605EB">
            <w:pPr>
              <w:shd w:val="clear" w:color="auto" w:fill="FFFFFF"/>
              <w:snapToGrid w:val="0"/>
              <w:ind w:right="67"/>
              <w:jc w:val="right"/>
              <w:rPr>
                <w:rFonts w:ascii="Cambria" w:hAnsi="Cambria" w:cstheme="minorHAnsi"/>
                <w:b/>
                <w:bCs/>
                <w:color w:val="0D0D0D"/>
              </w:rPr>
            </w:pPr>
            <w:r w:rsidRPr="00B6271E">
              <w:rPr>
                <w:rFonts w:ascii="Cambria" w:hAnsi="Cambria" w:cstheme="minorHAnsi"/>
                <w:b/>
                <w:bCs/>
                <w:color w:val="0D0D0D"/>
              </w:rPr>
              <w:t>3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146816" w14:textId="4311643D" w:rsidR="009605EB" w:rsidRPr="00B6271E" w:rsidRDefault="009605EB" w:rsidP="00693EFE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D0D0D"/>
                <w:spacing w:val="2"/>
              </w:rPr>
            </w:pPr>
            <w:r w:rsidRPr="00B6271E">
              <w:rPr>
                <w:rFonts w:ascii="Cambria" w:hAnsi="Cambria" w:cstheme="minorHAnsi"/>
                <w:color w:val="0D0D0D"/>
                <w:spacing w:val="2"/>
              </w:rPr>
              <w:t xml:space="preserve">Wartość </w:t>
            </w:r>
            <w:r w:rsidR="00693EFE">
              <w:rPr>
                <w:rFonts w:ascii="Cambria" w:hAnsi="Cambria" w:cstheme="minorHAnsi"/>
                <w:color w:val="0D0D0D"/>
                <w:spacing w:val="2"/>
              </w:rPr>
              <w:t>brutto</w:t>
            </w:r>
            <w:r w:rsidRPr="00B6271E">
              <w:rPr>
                <w:rFonts w:ascii="Cambria" w:hAnsi="Cambria" w:cstheme="minorHAnsi"/>
                <w:color w:val="0D0D0D"/>
                <w:spacing w:val="2"/>
              </w:rPr>
              <w:t xml:space="preserve"> usługi odbioru przesyłek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9DED9" w14:textId="77777777" w:rsidR="009605EB" w:rsidRPr="00B6271E" w:rsidRDefault="009605EB" w:rsidP="009605EB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  <w:color w:val="0D0D0D"/>
              </w:rPr>
            </w:pPr>
          </w:p>
        </w:tc>
      </w:tr>
      <w:tr w:rsidR="009605EB" w:rsidRPr="00B6271E" w14:paraId="2F7749FC" w14:textId="77777777" w:rsidTr="00693EFE">
        <w:trPr>
          <w:trHeight w:hRule="exact" w:val="864"/>
        </w:trPr>
        <w:tc>
          <w:tcPr>
            <w:tcW w:w="7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A23ABC" w14:textId="77777777" w:rsidR="003F50B4" w:rsidRPr="003F50B4" w:rsidRDefault="003F50B4" w:rsidP="003F50B4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Arial" w:eastAsia="Times New Roman" w:hAnsi="Arial" w:cs="Arial"/>
                <w:b/>
                <w:color w:val="0D0D0D"/>
                <w:lang w:eastAsia="ar-SA"/>
              </w:rPr>
            </w:pPr>
            <w:r w:rsidRPr="003F50B4">
              <w:rPr>
                <w:rFonts w:ascii="Arial" w:eastAsia="Times New Roman" w:hAnsi="Arial" w:cs="Arial"/>
                <w:b/>
                <w:color w:val="0D0D0D"/>
                <w:lang w:eastAsia="ar-SA"/>
              </w:rPr>
              <w:t>CENA OFERTOWA BRUTTO CAŁEGO ZAMÓWIENIA</w:t>
            </w:r>
          </w:p>
          <w:p w14:paraId="767DA034" w14:textId="4BB41A75" w:rsidR="009605EB" w:rsidRPr="00B6271E" w:rsidRDefault="003F50B4" w:rsidP="003F50B4">
            <w:pPr>
              <w:shd w:val="clear" w:color="auto" w:fill="FFFFFF"/>
              <w:jc w:val="center"/>
              <w:rPr>
                <w:rFonts w:ascii="Cambria" w:hAnsi="Cambria" w:cstheme="minorHAnsi"/>
                <w:b/>
                <w:color w:val="0D0D0D"/>
                <w:spacing w:val="-6"/>
              </w:rPr>
            </w:pPr>
            <w:r w:rsidRPr="003F50B4">
              <w:rPr>
                <w:rFonts w:ascii="Arial" w:eastAsia="Times New Roman" w:hAnsi="Arial" w:cs="Arial"/>
                <w:b/>
                <w:color w:val="0D0D0D"/>
                <w:spacing w:val="-6"/>
                <w:lang w:eastAsia="ar-SA"/>
              </w:rPr>
              <w:t>(suma pozycji 1 - 3)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7EACB" w14:textId="77777777" w:rsidR="009605EB" w:rsidRPr="00B6271E" w:rsidRDefault="009605EB" w:rsidP="009605EB">
            <w:pPr>
              <w:shd w:val="clear" w:color="auto" w:fill="FFFFFF"/>
              <w:jc w:val="center"/>
              <w:rPr>
                <w:rFonts w:ascii="Cambria" w:hAnsi="Cambria" w:cstheme="minorHAnsi"/>
                <w:color w:val="0D0D0D"/>
              </w:rPr>
            </w:pPr>
          </w:p>
        </w:tc>
      </w:tr>
      <w:tr w:rsidR="003F50B4" w:rsidRPr="00B6271E" w14:paraId="431BB9AD" w14:textId="77777777" w:rsidTr="003F50B4">
        <w:trPr>
          <w:trHeight w:hRule="exact" w:val="1073"/>
        </w:trPr>
        <w:tc>
          <w:tcPr>
            <w:tcW w:w="9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4EF26A" w14:textId="77777777" w:rsidR="003F50B4" w:rsidRPr="00EA6EA6" w:rsidRDefault="003F50B4" w:rsidP="003F50B4">
            <w:pPr>
              <w:shd w:val="clear" w:color="auto" w:fill="FFFFFF"/>
              <w:spacing w:line="360" w:lineRule="auto"/>
              <w:rPr>
                <w:rFonts w:ascii="Arial" w:hAnsi="Arial" w:cs="Arial"/>
                <w:b/>
                <w:bCs/>
                <w:color w:val="0D0D0D"/>
              </w:rPr>
            </w:pPr>
            <w:r w:rsidRPr="00EA6EA6">
              <w:rPr>
                <w:rFonts w:ascii="Arial" w:hAnsi="Arial" w:cs="Arial"/>
                <w:b/>
                <w:bCs/>
                <w:color w:val="0D0D0D"/>
              </w:rPr>
              <w:lastRenderedPageBreak/>
              <w:t>słownie:</w:t>
            </w:r>
            <w:r w:rsidRPr="00EA6EA6">
              <w:rPr>
                <w:rFonts w:ascii="Arial" w:hAnsi="Arial" w:cs="Arial"/>
                <w:color w:val="0D0D0D"/>
              </w:rPr>
              <w:t xml:space="preserve"> ……………………………………………………………………………………………</w:t>
            </w:r>
          </w:p>
          <w:p w14:paraId="39BDD832" w14:textId="3289A9D2" w:rsidR="003F50B4" w:rsidRPr="003F50B4" w:rsidRDefault="003F50B4" w:rsidP="003F50B4">
            <w:pPr>
              <w:shd w:val="clear" w:color="auto" w:fill="FFFFFF"/>
              <w:spacing w:line="360" w:lineRule="auto"/>
              <w:rPr>
                <w:rFonts w:ascii="Arial" w:hAnsi="Arial" w:cs="Arial"/>
                <w:b/>
                <w:color w:val="0D0D0D"/>
              </w:rPr>
            </w:pPr>
            <w:r w:rsidRPr="00EA6EA6">
              <w:rPr>
                <w:rFonts w:ascii="Arial" w:hAnsi="Arial" w:cs="Arial"/>
                <w:color w:val="0D0D0D"/>
              </w:rPr>
              <w:t>………………………………………………………………………………………………………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D0D0D"/>
              </w:rPr>
              <w:t>.</w:t>
            </w:r>
          </w:p>
        </w:tc>
      </w:tr>
    </w:tbl>
    <w:p w14:paraId="57994C86" w14:textId="77777777" w:rsidR="009605EB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5767E460" w14:textId="77777777" w:rsidR="003F50B4" w:rsidRDefault="003F50B4" w:rsidP="00077B7F">
      <w:pPr>
        <w:shd w:val="clear" w:color="auto" w:fill="FFFFFF"/>
        <w:spacing w:line="360" w:lineRule="auto"/>
        <w:ind w:left="115" w:right="-26"/>
        <w:jc w:val="both"/>
        <w:rPr>
          <w:rFonts w:ascii="Arial" w:hAnsi="Arial" w:cs="Arial"/>
          <w:color w:val="0D0D0D"/>
          <w:spacing w:val="-3"/>
        </w:rPr>
      </w:pPr>
    </w:p>
    <w:p w14:paraId="47B129F7" w14:textId="77777777" w:rsidR="003F50B4" w:rsidRDefault="003F50B4" w:rsidP="00077B7F">
      <w:pPr>
        <w:shd w:val="clear" w:color="auto" w:fill="FFFFFF"/>
        <w:spacing w:line="360" w:lineRule="auto"/>
        <w:ind w:left="115" w:right="-26"/>
        <w:jc w:val="both"/>
        <w:rPr>
          <w:rFonts w:ascii="Arial" w:hAnsi="Arial" w:cs="Arial"/>
          <w:color w:val="0D0D0D"/>
          <w:spacing w:val="-3"/>
        </w:rPr>
      </w:pPr>
    </w:p>
    <w:p w14:paraId="5A4BAB17" w14:textId="77777777" w:rsidR="00077B7F" w:rsidRPr="00EA6EA6" w:rsidRDefault="00077B7F" w:rsidP="00077B7F">
      <w:pPr>
        <w:shd w:val="clear" w:color="auto" w:fill="FFFFFF"/>
        <w:spacing w:line="360" w:lineRule="auto"/>
        <w:ind w:left="115" w:right="-26"/>
        <w:jc w:val="both"/>
        <w:rPr>
          <w:rFonts w:ascii="Arial" w:hAnsi="Arial" w:cs="Arial"/>
          <w:color w:val="0D0D0D"/>
          <w:spacing w:val="-3"/>
        </w:rPr>
      </w:pPr>
      <w:r w:rsidRPr="00EA6EA6">
        <w:rPr>
          <w:rFonts w:ascii="Arial" w:hAnsi="Arial" w:cs="Arial"/>
          <w:color w:val="0D0D0D"/>
          <w:spacing w:val="-3"/>
        </w:rPr>
        <w:t xml:space="preserve">* </w:t>
      </w:r>
      <w:r w:rsidRPr="00077B7F">
        <w:rPr>
          <w:rFonts w:ascii="Cambria" w:hAnsi="Cambria" w:cs="Arial"/>
          <w:color w:val="0D0D0D"/>
          <w:spacing w:val="-3"/>
        </w:rPr>
        <w:t>Szacunkowa ilość przesyłek każdego rodzaju została podana wyłącznie w celu obliczenia wartości oferty i nie jest wielkością obowiązującą Zamawiającego.</w:t>
      </w:r>
    </w:p>
    <w:p w14:paraId="23EF735D" w14:textId="77777777" w:rsidR="00077B7F" w:rsidRPr="001D4BD7" w:rsidRDefault="00077B7F" w:rsidP="00077B7F">
      <w:pPr>
        <w:shd w:val="clear" w:color="auto" w:fill="FFFFFF"/>
        <w:spacing w:line="360" w:lineRule="auto"/>
        <w:ind w:left="134" w:right="-26"/>
        <w:jc w:val="both"/>
        <w:rPr>
          <w:rFonts w:ascii="Cambria" w:hAnsi="Cambria" w:cs="Arial"/>
          <w:color w:val="0D0D0D"/>
          <w:spacing w:val="-5"/>
        </w:rPr>
      </w:pPr>
      <w:r w:rsidRPr="001D4BD7">
        <w:rPr>
          <w:rFonts w:ascii="Cambria" w:hAnsi="Cambria" w:cs="Arial"/>
          <w:color w:val="0D0D0D"/>
          <w:spacing w:val="-1"/>
        </w:rPr>
        <w:t xml:space="preserve">** Cena jednostkowa każdego z wymienionych rodzajów przesyłek musi zawierać sumę ceny przesyłki danej </w:t>
      </w:r>
      <w:r w:rsidRPr="001D4BD7">
        <w:rPr>
          <w:rFonts w:ascii="Cambria" w:hAnsi="Cambria" w:cs="Arial"/>
          <w:color w:val="0D0D0D"/>
          <w:spacing w:val="-2"/>
        </w:rPr>
        <w:t xml:space="preserve">kategorii (ekonomiczna, priorytetowa) oraz ewentualnych świadczeń dodatkowych wskazanych w danej pozycji (polecenie, </w:t>
      </w:r>
      <w:r w:rsidRPr="001D4BD7">
        <w:rPr>
          <w:rFonts w:ascii="Cambria" w:hAnsi="Cambria" w:cs="Arial"/>
          <w:color w:val="0D0D0D"/>
          <w:spacing w:val="-5"/>
        </w:rPr>
        <w:t>zwrotne potwierdzenie odbioru) z  uwzględnieniem gabarytu i wszelkich innych kosztów (w tym np. podatku VAT)</w:t>
      </w:r>
    </w:p>
    <w:p w14:paraId="342980BE" w14:textId="77777777" w:rsidR="00077B7F" w:rsidRPr="001D4BD7" w:rsidRDefault="00077B7F" w:rsidP="00077B7F">
      <w:pPr>
        <w:shd w:val="clear" w:color="auto" w:fill="FFFFFF"/>
        <w:spacing w:line="360" w:lineRule="auto"/>
        <w:ind w:left="134" w:right="-26"/>
        <w:jc w:val="both"/>
        <w:rPr>
          <w:rFonts w:ascii="Cambria" w:hAnsi="Cambria" w:cs="Arial"/>
          <w:color w:val="0D0D0D"/>
          <w:spacing w:val="-5"/>
        </w:rPr>
      </w:pPr>
      <w:r w:rsidRPr="00EA6EA6">
        <w:rPr>
          <w:rFonts w:ascii="Arial" w:hAnsi="Arial" w:cs="Arial"/>
          <w:color w:val="0D0D0D"/>
          <w:spacing w:val="-5"/>
        </w:rPr>
        <w:t xml:space="preserve">*** </w:t>
      </w:r>
      <w:r w:rsidRPr="001D4BD7">
        <w:rPr>
          <w:rFonts w:ascii="Cambria" w:hAnsi="Cambria" w:cs="Arial"/>
          <w:color w:val="0D0D0D"/>
          <w:spacing w:val="-5"/>
        </w:rPr>
        <w:t>Strefa A – Europa łącznie z Cyprem, całą Rosją i Izraelem</w:t>
      </w:r>
    </w:p>
    <w:p w14:paraId="373CB737" w14:textId="77777777" w:rsidR="00077B7F" w:rsidRPr="00EA6EA6" w:rsidRDefault="00077B7F" w:rsidP="00077B7F">
      <w:pPr>
        <w:shd w:val="clear" w:color="auto" w:fill="FFFFFF"/>
        <w:spacing w:line="360" w:lineRule="auto"/>
        <w:ind w:left="134" w:right="-26"/>
        <w:jc w:val="both"/>
        <w:rPr>
          <w:rFonts w:ascii="Arial" w:hAnsi="Arial" w:cs="Arial"/>
          <w:color w:val="0D0D0D"/>
          <w:spacing w:val="-5"/>
        </w:rPr>
      </w:pPr>
      <w:r w:rsidRPr="00EA6EA6">
        <w:rPr>
          <w:rFonts w:ascii="Arial" w:hAnsi="Arial" w:cs="Arial"/>
          <w:color w:val="0D0D0D"/>
          <w:spacing w:val="-5"/>
        </w:rPr>
        <w:t xml:space="preserve">**** </w:t>
      </w:r>
      <w:r w:rsidRPr="001D4BD7">
        <w:rPr>
          <w:rFonts w:asciiTheme="majorHAnsi" w:hAnsiTheme="majorHAnsi" w:cs="Arial"/>
          <w:color w:val="0D0D0D"/>
          <w:spacing w:val="-5"/>
        </w:rPr>
        <w:t>Strefa B – Ameryka Północna, Afryka</w:t>
      </w:r>
    </w:p>
    <w:p w14:paraId="141207C4" w14:textId="77777777" w:rsidR="00077B7F" w:rsidRDefault="00077B7F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57B6A3E9" w14:textId="3ACA8D1D" w:rsidR="003F50B4" w:rsidRPr="00EA6EA6" w:rsidRDefault="003F50B4" w:rsidP="003F50B4">
      <w:pPr>
        <w:shd w:val="clear" w:color="auto" w:fill="FFFFFF"/>
        <w:rPr>
          <w:rFonts w:ascii="Arial" w:hAnsi="Arial" w:cs="Arial"/>
          <w:b/>
          <w:color w:val="0D0D0D"/>
        </w:rPr>
      </w:pPr>
      <w:r w:rsidRPr="00EA6EA6">
        <w:rPr>
          <w:rFonts w:ascii="Arial" w:hAnsi="Arial" w:cs="Arial"/>
          <w:b/>
          <w:color w:val="0D0D0D"/>
        </w:rPr>
        <w:t>Termin wykonania zamówienia:</w:t>
      </w:r>
      <w:r w:rsidRPr="00EA6EA6">
        <w:rPr>
          <w:rFonts w:ascii="Arial" w:hAnsi="Arial" w:cs="Arial"/>
          <w:color w:val="0D0D0D"/>
        </w:rPr>
        <w:t xml:space="preserve"> od dnia </w:t>
      </w:r>
      <w:r w:rsidRPr="00EA6EA6">
        <w:rPr>
          <w:rFonts w:ascii="Arial" w:hAnsi="Arial" w:cs="Arial"/>
          <w:b/>
          <w:color w:val="0D0D0D"/>
        </w:rPr>
        <w:t>01.0</w:t>
      </w:r>
      <w:r w:rsidR="000E3198">
        <w:rPr>
          <w:rFonts w:ascii="Arial" w:hAnsi="Arial" w:cs="Arial"/>
          <w:b/>
          <w:color w:val="0D0D0D"/>
        </w:rPr>
        <w:t>1</w:t>
      </w:r>
      <w:r w:rsidRPr="00EA6EA6">
        <w:rPr>
          <w:rFonts w:ascii="Arial" w:hAnsi="Arial" w:cs="Arial"/>
          <w:b/>
          <w:color w:val="0D0D0D"/>
        </w:rPr>
        <w:t>.202</w:t>
      </w:r>
      <w:r w:rsidR="000E3198">
        <w:rPr>
          <w:rFonts w:ascii="Arial" w:hAnsi="Arial" w:cs="Arial"/>
          <w:b/>
          <w:color w:val="0D0D0D"/>
        </w:rPr>
        <w:t>6</w:t>
      </w:r>
      <w:r w:rsidRPr="00EA6EA6">
        <w:rPr>
          <w:rFonts w:ascii="Arial" w:hAnsi="Arial" w:cs="Arial"/>
          <w:b/>
          <w:color w:val="0D0D0D"/>
        </w:rPr>
        <w:t xml:space="preserve"> r</w:t>
      </w:r>
      <w:r w:rsidRPr="00EA6EA6">
        <w:rPr>
          <w:rFonts w:ascii="Arial" w:hAnsi="Arial" w:cs="Arial"/>
          <w:color w:val="0D0D0D"/>
        </w:rPr>
        <w:t>.</w:t>
      </w:r>
      <w:r w:rsidR="00671AD7">
        <w:rPr>
          <w:rStyle w:val="Odwoanieprzypisudolnego"/>
          <w:rFonts w:ascii="Arial" w:hAnsi="Arial"/>
          <w:color w:val="0D0D0D"/>
        </w:rPr>
        <w:footnoteReference w:id="2"/>
      </w:r>
      <w:r w:rsidRPr="00EA6EA6">
        <w:rPr>
          <w:rFonts w:ascii="Arial" w:hAnsi="Arial" w:cs="Arial"/>
          <w:color w:val="0D0D0D"/>
        </w:rPr>
        <w:t xml:space="preserve"> do dnia </w:t>
      </w:r>
      <w:r w:rsidRPr="00EA6EA6">
        <w:rPr>
          <w:rFonts w:ascii="Arial" w:hAnsi="Arial" w:cs="Arial"/>
          <w:b/>
          <w:color w:val="0D0D0D"/>
        </w:rPr>
        <w:t>31.12.202</w:t>
      </w:r>
      <w:r w:rsidR="000E3198">
        <w:rPr>
          <w:rFonts w:ascii="Arial" w:hAnsi="Arial" w:cs="Arial"/>
          <w:b/>
          <w:color w:val="0D0D0D"/>
        </w:rPr>
        <w:t>6</w:t>
      </w:r>
      <w:r w:rsidRPr="00EA6EA6">
        <w:rPr>
          <w:rFonts w:ascii="Arial" w:hAnsi="Arial" w:cs="Arial"/>
          <w:b/>
          <w:color w:val="0D0D0D"/>
        </w:rPr>
        <w:t xml:space="preserve"> r.</w:t>
      </w:r>
    </w:p>
    <w:p w14:paraId="12C0954A" w14:textId="77777777" w:rsidR="00077B7F" w:rsidRDefault="00077B7F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14603734" w14:textId="77777777" w:rsidR="009605EB" w:rsidRPr="00671AD7" w:rsidRDefault="009605EB" w:rsidP="009605EB">
      <w:pPr>
        <w:jc w:val="both"/>
        <w:rPr>
          <w:rFonts w:ascii="Cambria" w:hAnsi="Cambria" w:cs="Arial"/>
          <w:b/>
          <w:iCs/>
          <w:sz w:val="28"/>
          <w:szCs w:val="28"/>
        </w:rPr>
      </w:pPr>
      <w:r w:rsidRPr="00671AD7">
        <w:rPr>
          <w:rFonts w:ascii="Cambria" w:hAnsi="Cambria" w:cs="Arial"/>
          <w:b/>
          <w:iCs/>
          <w:sz w:val="28"/>
          <w:szCs w:val="28"/>
        </w:rPr>
        <w:t>D. OŚWIADCZENIE DOTYCZĄCE POSTANOWIEŃ TREŚCI SWZ.</w:t>
      </w:r>
    </w:p>
    <w:p w14:paraId="4A32752C" w14:textId="77777777" w:rsidR="009605EB" w:rsidRPr="00B6271E" w:rsidRDefault="009605EB" w:rsidP="009605EB">
      <w:pPr>
        <w:jc w:val="both"/>
        <w:rPr>
          <w:rFonts w:ascii="Cambria" w:hAnsi="Cambria" w:cs="Arial"/>
          <w:b/>
          <w:iCs/>
        </w:rPr>
      </w:pPr>
    </w:p>
    <w:p w14:paraId="0CC5E411" w14:textId="2F1B3D07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  <w:iCs/>
        </w:rPr>
        <w:t>Oświadczam/y, że powyższa cena zawierają wszystkie koszty, jakie ponosi Zamawiający w przypadku wyboru niniejszej of</w:t>
      </w:r>
      <w:r w:rsidR="00671AD7">
        <w:rPr>
          <w:rFonts w:ascii="Cambria" w:hAnsi="Cambria" w:cs="Arial"/>
          <w:iCs/>
        </w:rPr>
        <w:t>erty na zasadach wynikających z </w:t>
      </w:r>
      <w:r w:rsidRPr="00B6271E">
        <w:rPr>
          <w:rFonts w:ascii="Cambria" w:hAnsi="Cambria" w:cs="Arial"/>
          <w:iCs/>
        </w:rPr>
        <w:t>umowy.</w:t>
      </w:r>
    </w:p>
    <w:p w14:paraId="1ECB13CE" w14:textId="4DBA2E10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</w:rPr>
        <w:t>Oświadczam/y, że zapoznałem/liśmy się z wymaganiami Zamawiającego, dotyczącymi przedmiotu zamówienia zamieszczon</w:t>
      </w:r>
      <w:r w:rsidR="00671AD7">
        <w:rPr>
          <w:rFonts w:ascii="Cambria" w:hAnsi="Cambria" w:cs="Arial"/>
        </w:rPr>
        <w:t>ymi w SWZ wraz z załącznikami i </w:t>
      </w:r>
      <w:r w:rsidRPr="00B6271E">
        <w:rPr>
          <w:rFonts w:ascii="Cambria" w:hAnsi="Cambria" w:cs="Arial"/>
        </w:rPr>
        <w:t>nie wnoszę/wnosimy do nich żadnych zastrzeżeń.</w:t>
      </w:r>
    </w:p>
    <w:p w14:paraId="6FC37F14" w14:textId="77777777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B6271E">
        <w:rPr>
          <w:rFonts w:ascii="Cambria" w:hAnsi="Cambria" w:cs="Arial"/>
        </w:rPr>
        <w:t xml:space="preserve">Oświadczam/y, że uważam/y się za związanych niniejszą ofertą przez okres wskazany </w:t>
      </w:r>
      <w:r w:rsidRPr="00B6271E">
        <w:rPr>
          <w:rFonts w:ascii="Cambria" w:hAnsi="Cambria" w:cs="Arial"/>
        </w:rPr>
        <w:br/>
        <w:t xml:space="preserve">w SWZ. </w:t>
      </w:r>
    </w:p>
    <w:p w14:paraId="39EF19C7" w14:textId="24D15674" w:rsidR="009605EB" w:rsidRPr="00B6271E" w:rsidRDefault="009605EB" w:rsidP="009605EB">
      <w:pPr>
        <w:pStyle w:val="Akapitzlist"/>
        <w:numPr>
          <w:ilvl w:val="0"/>
          <w:numId w:val="5"/>
        </w:numPr>
        <w:spacing w:line="276" w:lineRule="auto"/>
        <w:ind w:left="336" w:hanging="336"/>
        <w:jc w:val="both"/>
        <w:rPr>
          <w:rFonts w:ascii="Cambria" w:hAnsi="Cambria" w:cs="Arial"/>
        </w:rPr>
      </w:pPr>
      <w:r w:rsidRPr="00B6271E">
        <w:rPr>
          <w:rFonts w:ascii="Cambria" w:hAnsi="Cambria" w:cs="Arial"/>
        </w:rPr>
        <w:t xml:space="preserve">Oświadczam/y, że zrealizuję/emy zamówienie zgodnie z SWZ i </w:t>
      </w:r>
      <w:r w:rsidR="00671AD7">
        <w:rPr>
          <w:rFonts w:ascii="Cambria" w:hAnsi="Cambria" w:cs="Arial"/>
        </w:rPr>
        <w:t>Załącznikami do SWZ, w tym projektem umowy</w:t>
      </w:r>
      <w:r w:rsidRPr="00B6271E">
        <w:rPr>
          <w:rFonts w:ascii="Cambria" w:hAnsi="Cambria" w:cs="Arial"/>
        </w:rPr>
        <w:t>.</w:t>
      </w:r>
    </w:p>
    <w:p w14:paraId="24BCB658" w14:textId="0DEE720A" w:rsidR="009605EB" w:rsidRPr="00B6271E" w:rsidRDefault="009605EB" w:rsidP="009605EB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B6271E">
        <w:rPr>
          <w:rFonts w:ascii="Cambria" w:hAnsi="Cambria" w:cs="Arial"/>
        </w:rPr>
        <w:t xml:space="preserve">Oświadczam/y, że akceptuję/emy Regulamin Platformy e-Zamówienia dostępny na stronie </w:t>
      </w:r>
      <w:hyperlink r:id="rId10" w:anchor="regulamin-serwisu" w:history="1">
        <w:r w:rsidRPr="00B6271E">
          <w:rPr>
            <w:rStyle w:val="Hipercze"/>
            <w:rFonts w:ascii="Cambria" w:hAnsi="Cambria" w:cs="Arial"/>
            <w:color w:val="0070C0"/>
          </w:rPr>
          <w:t>https://ezamowienia.gov.pl/pl/regulamin/#regulamin-serwisu</w:t>
        </w:r>
      </w:hyperlink>
      <w:r w:rsidRPr="00B6271E">
        <w:rPr>
          <w:rFonts w:ascii="Cambria" w:hAnsi="Cambria" w:cs="Arial"/>
        </w:rPr>
        <w:t xml:space="preserve"> zawierający wiążące Wykonawcę informacje związane z korzystaniem z Platformy e-Zamówienia w szczególności opis sposobu składania/zmiany/wycofania oferty w niniejszym postępowaniu.</w:t>
      </w:r>
    </w:p>
    <w:p w14:paraId="76AC19A5" w14:textId="77777777" w:rsidR="009605EB" w:rsidRPr="00B6271E" w:rsidRDefault="009605EB" w:rsidP="009605EB">
      <w:pPr>
        <w:numPr>
          <w:ilvl w:val="0"/>
          <w:numId w:val="5"/>
        </w:numPr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B6271E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</w:t>
      </w:r>
      <w:r w:rsidRPr="00B6271E">
        <w:rPr>
          <w:rFonts w:ascii="Cambria" w:hAnsi="Cambria" w:cs="Arial"/>
        </w:rPr>
        <w:lastRenderedPageBreak/>
        <w:t>przepisów o zwalczaniu nieuczciwej konkurencji i zastrzegamy, że nie mogą być one udostępniane. Informacje i dokumenty zawarte na pozostałych stronach Oferty są jawne.</w:t>
      </w:r>
    </w:p>
    <w:p w14:paraId="4360BA50" w14:textId="77777777" w:rsidR="009605EB" w:rsidRPr="00B6271E" w:rsidRDefault="009605EB" w:rsidP="009605EB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B6271E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0D87423" w14:textId="77777777" w:rsidR="009605EB" w:rsidRDefault="009605EB" w:rsidP="009605EB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b/>
          <w:sz w:val="24"/>
          <w:szCs w:val="24"/>
        </w:rPr>
      </w:pPr>
      <w:r w:rsidRPr="00B6271E">
        <w:rPr>
          <w:rFonts w:ascii="Cambria" w:hAnsi="Cambria"/>
          <w:b/>
          <w:sz w:val="24"/>
          <w:szCs w:val="24"/>
        </w:rPr>
        <w:t>Zobowiązujemy się dotrzymać wskazanego terminu realizacji zamówienia.</w:t>
      </w:r>
    </w:p>
    <w:p w14:paraId="0DF9824C" w14:textId="77777777" w:rsidR="00671AD7" w:rsidRPr="00841105" w:rsidRDefault="00671AD7" w:rsidP="00671AD7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Theme="majorHAnsi" w:hAnsiTheme="majorHAnsi"/>
          <w:b/>
          <w:sz w:val="24"/>
          <w:szCs w:val="24"/>
        </w:rPr>
      </w:pPr>
      <w:r w:rsidRPr="00841105">
        <w:rPr>
          <w:rFonts w:asciiTheme="majorHAnsi" w:hAnsiTheme="majorHAnsi"/>
          <w:b/>
          <w:sz w:val="24"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B0BE37F" w14:textId="77777777" w:rsidR="00671AD7" w:rsidRDefault="00671AD7" w:rsidP="00671AD7">
      <w:pPr>
        <w:numPr>
          <w:ilvl w:val="0"/>
          <w:numId w:val="5"/>
        </w:numPr>
        <w:suppressAutoHyphens/>
        <w:spacing w:before="120" w:line="276" w:lineRule="auto"/>
        <w:ind w:left="284" w:hanging="284"/>
        <w:jc w:val="both"/>
        <w:rPr>
          <w:rFonts w:asciiTheme="majorHAnsi" w:hAnsiTheme="majorHAnsi" w:cs="Arial"/>
          <w:iCs/>
        </w:rPr>
      </w:pPr>
      <w:r w:rsidRPr="00841105">
        <w:rPr>
          <w:rFonts w:asciiTheme="majorHAnsi" w:hAnsiTheme="majorHAnsi" w:cs="Arial"/>
          <w:iCs/>
        </w:rPr>
        <w:t>Składając niniejszą ofertę, zgodnie z art. 225 ust. 1 ustawy Pzp informuję, że wybór oferty</w:t>
      </w:r>
      <w:r w:rsidRPr="00841105">
        <w:rPr>
          <w:rStyle w:val="Odwoanieprzypisudolnego"/>
          <w:rFonts w:asciiTheme="majorHAnsi" w:hAnsiTheme="majorHAnsi" w:cs="Arial"/>
          <w:iCs/>
        </w:rPr>
        <w:footnoteReference w:id="3"/>
      </w:r>
      <w:r w:rsidRPr="00841105">
        <w:rPr>
          <w:rFonts w:asciiTheme="majorHAnsi" w:hAnsiTheme="majorHAnsi" w:cs="Arial"/>
          <w:iCs/>
        </w:rPr>
        <w:t>:</w:t>
      </w:r>
    </w:p>
    <w:p w14:paraId="17B69158" w14:textId="39157B9E" w:rsidR="00671AD7" w:rsidRPr="00671AD7" w:rsidRDefault="00671AD7" w:rsidP="00671AD7">
      <w:pPr>
        <w:pStyle w:val="Akapitzlist"/>
        <w:numPr>
          <w:ilvl w:val="0"/>
          <w:numId w:val="37"/>
        </w:numPr>
        <w:tabs>
          <w:tab w:val="left" w:pos="744"/>
        </w:tabs>
        <w:suppressAutoHyphens/>
        <w:spacing w:line="276" w:lineRule="auto"/>
        <w:jc w:val="both"/>
        <w:rPr>
          <w:rFonts w:asciiTheme="majorHAnsi" w:hAnsiTheme="majorHAnsi" w:cs="Arial"/>
          <w:iCs/>
        </w:rPr>
      </w:pPr>
      <w:r w:rsidRPr="00671AD7">
        <w:rPr>
          <w:rFonts w:asciiTheme="majorHAnsi" w:hAnsiTheme="majorHAnsi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1AD7">
        <w:rPr>
          <w:rFonts w:asciiTheme="majorHAnsi" w:hAnsiTheme="majorHAnsi" w:cs="Arial"/>
          <w:b/>
          <w:bCs/>
        </w:rPr>
        <w:instrText xml:space="preserve"> FORMCHECKBOX </w:instrText>
      </w:r>
      <w:r w:rsidRPr="00671AD7">
        <w:rPr>
          <w:rFonts w:asciiTheme="majorHAnsi" w:hAnsiTheme="majorHAnsi" w:cs="Arial"/>
          <w:b/>
          <w:bCs/>
        </w:rPr>
      </w:r>
      <w:r w:rsidRPr="00671AD7">
        <w:rPr>
          <w:rFonts w:asciiTheme="majorHAnsi" w:hAnsiTheme="majorHAnsi" w:cs="Arial"/>
          <w:b/>
          <w:bCs/>
        </w:rPr>
        <w:fldChar w:fldCharType="separate"/>
      </w:r>
      <w:r w:rsidRPr="00671AD7">
        <w:rPr>
          <w:rFonts w:asciiTheme="majorHAnsi" w:hAnsiTheme="majorHAnsi" w:cs="Arial"/>
          <w:b/>
          <w:bCs/>
        </w:rPr>
        <w:fldChar w:fldCharType="end"/>
      </w:r>
      <w:r w:rsidRPr="00671AD7">
        <w:rPr>
          <w:rFonts w:asciiTheme="majorHAnsi" w:hAnsiTheme="majorHAnsi" w:cs="Arial"/>
          <w:b/>
          <w:bCs/>
        </w:rPr>
        <w:t xml:space="preserve"> </w:t>
      </w:r>
      <w:r w:rsidRPr="00671AD7">
        <w:rPr>
          <w:rFonts w:asciiTheme="majorHAnsi" w:hAnsiTheme="majorHAnsi" w:cs="Arial"/>
          <w:b/>
          <w:iCs/>
        </w:rPr>
        <w:t xml:space="preserve">nie będzie </w:t>
      </w:r>
      <w:r w:rsidRPr="00671AD7">
        <w:rPr>
          <w:rFonts w:asciiTheme="majorHAnsi" w:hAnsiTheme="majorHAnsi" w:cs="Arial"/>
          <w:b/>
          <w:bCs/>
          <w:iCs/>
        </w:rPr>
        <w:t>prowadzić</w:t>
      </w:r>
      <w:r w:rsidRPr="00671AD7">
        <w:rPr>
          <w:rFonts w:asciiTheme="majorHAnsi" w:hAnsiTheme="majorHAnsi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51F29444" w14:textId="77777777" w:rsidR="00671AD7" w:rsidRPr="00841105" w:rsidRDefault="00671AD7" w:rsidP="00671AD7">
      <w:pPr>
        <w:numPr>
          <w:ilvl w:val="0"/>
          <w:numId w:val="37"/>
        </w:numPr>
        <w:tabs>
          <w:tab w:val="left" w:pos="744"/>
        </w:tabs>
        <w:suppressAutoHyphens/>
        <w:spacing w:line="276" w:lineRule="auto"/>
        <w:jc w:val="both"/>
        <w:rPr>
          <w:rFonts w:asciiTheme="majorHAnsi" w:hAnsiTheme="majorHAnsi" w:cs="Arial"/>
          <w:iCs/>
        </w:rPr>
      </w:pPr>
      <w:r w:rsidRPr="00841105">
        <w:rPr>
          <w:rFonts w:asciiTheme="majorHAnsi" w:hAnsiTheme="majorHAnsi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1105">
        <w:rPr>
          <w:rFonts w:asciiTheme="majorHAnsi" w:hAnsiTheme="majorHAnsi" w:cs="Arial"/>
          <w:b/>
          <w:bCs/>
        </w:rPr>
        <w:instrText xml:space="preserve"> FORMCHECKBOX </w:instrText>
      </w:r>
      <w:r w:rsidRPr="00841105">
        <w:rPr>
          <w:rFonts w:asciiTheme="majorHAnsi" w:hAnsiTheme="majorHAnsi" w:cs="Arial"/>
          <w:b/>
          <w:bCs/>
        </w:rPr>
      </w:r>
      <w:r w:rsidRPr="00841105">
        <w:rPr>
          <w:rFonts w:asciiTheme="majorHAnsi" w:hAnsiTheme="majorHAnsi" w:cs="Arial"/>
          <w:b/>
          <w:bCs/>
        </w:rPr>
        <w:fldChar w:fldCharType="separate"/>
      </w:r>
      <w:r w:rsidRPr="00841105">
        <w:rPr>
          <w:rFonts w:asciiTheme="majorHAnsi" w:hAnsiTheme="majorHAnsi" w:cs="Arial"/>
          <w:b/>
          <w:bCs/>
        </w:rPr>
        <w:fldChar w:fldCharType="end"/>
      </w:r>
      <w:r w:rsidRPr="00841105">
        <w:rPr>
          <w:rFonts w:asciiTheme="majorHAnsi" w:hAnsiTheme="majorHAnsi" w:cs="Arial"/>
          <w:b/>
          <w:bCs/>
        </w:rPr>
        <w:t xml:space="preserve"> </w:t>
      </w:r>
      <w:r w:rsidRPr="00841105">
        <w:rPr>
          <w:rFonts w:asciiTheme="majorHAnsi" w:hAnsiTheme="majorHAnsi" w:cs="Arial"/>
          <w:b/>
          <w:iCs/>
        </w:rPr>
        <w:t xml:space="preserve">będzie </w:t>
      </w:r>
      <w:r w:rsidRPr="00841105">
        <w:rPr>
          <w:rFonts w:asciiTheme="majorHAnsi" w:hAnsiTheme="majorHAnsi" w:cs="Arial"/>
          <w:b/>
          <w:bCs/>
          <w:iCs/>
        </w:rPr>
        <w:t>prowadzić</w:t>
      </w:r>
      <w:r w:rsidRPr="00841105">
        <w:rPr>
          <w:rFonts w:asciiTheme="majorHAnsi" w:hAnsiTheme="majorHAnsi" w:cs="Arial"/>
          <w:iCs/>
        </w:rPr>
        <w:t xml:space="preserve"> do prowadzić do powstania u Zamawiającego obowiązku podatkowego następujących towarów/usług:</w:t>
      </w:r>
    </w:p>
    <w:p w14:paraId="622ED07D" w14:textId="67541E92" w:rsidR="00671AD7" w:rsidRPr="00841105" w:rsidRDefault="00671AD7" w:rsidP="00671AD7">
      <w:pPr>
        <w:ind w:left="743"/>
        <w:contextualSpacing/>
        <w:jc w:val="both"/>
        <w:rPr>
          <w:rFonts w:asciiTheme="majorHAnsi" w:eastAsia="Times New Roman" w:hAnsiTheme="majorHAnsi" w:cs="Tahoma"/>
          <w:bCs/>
          <w:sz w:val="22"/>
          <w:szCs w:val="22"/>
          <w:lang w:eastAsia="pl-PL"/>
        </w:rPr>
      </w:pPr>
      <w:r w:rsidRPr="00841105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……………………………………</w:t>
      </w:r>
      <w:r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 - ………………………………………………</w:t>
      </w:r>
      <w:r w:rsidRPr="00841105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……..     zł netto</w:t>
      </w:r>
    </w:p>
    <w:p w14:paraId="390138CE" w14:textId="77777777" w:rsidR="00671AD7" w:rsidRPr="00841105" w:rsidRDefault="00671AD7" w:rsidP="00671AD7">
      <w:pPr>
        <w:tabs>
          <w:tab w:val="left" w:pos="885"/>
        </w:tabs>
        <w:ind w:left="641" w:hanging="284"/>
        <w:contextualSpacing/>
        <w:jc w:val="both"/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</w:pPr>
      <w:r w:rsidRPr="00841105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841105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14:paraId="7EED182A" w14:textId="77777777" w:rsidR="00671AD7" w:rsidRPr="00841105" w:rsidRDefault="00671AD7" w:rsidP="00671AD7">
      <w:pPr>
        <w:tabs>
          <w:tab w:val="num" w:pos="426"/>
        </w:tabs>
        <w:spacing w:line="276" w:lineRule="auto"/>
        <w:ind w:left="426"/>
        <w:jc w:val="both"/>
        <w:rPr>
          <w:rFonts w:asciiTheme="majorHAnsi" w:eastAsia="Times New Roman" w:hAnsiTheme="majorHAnsi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841105">
        <w:rPr>
          <w:rFonts w:asciiTheme="majorHAnsi" w:eastAsia="Times New Roman" w:hAnsiTheme="majorHAnsi" w:cs="Arial"/>
          <w:i/>
          <w:sz w:val="22"/>
          <w:szCs w:val="22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841105">
        <w:rPr>
          <w:rFonts w:asciiTheme="majorHAnsi" w:eastAsia="Times New Roman" w:hAnsiTheme="majorHAnsi" w:cs="Arial"/>
          <w:i/>
          <w:color w:val="000000"/>
          <w:sz w:val="22"/>
          <w:szCs w:val="22"/>
          <w:lang w:eastAsia="pl-PL"/>
        </w:rPr>
        <w:t xml:space="preserve"> </w:t>
      </w:r>
      <w:r w:rsidRPr="00841105">
        <w:rPr>
          <w:rFonts w:asciiTheme="majorHAnsi" w:eastAsia="Times New Roman" w:hAnsiTheme="majorHAnsi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1C162C40" w14:textId="77777777" w:rsidR="00B6271E" w:rsidRPr="00B6271E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19AC6201" w14:textId="131E6AC0" w:rsidR="00B6271E" w:rsidRPr="00B6271E" w:rsidRDefault="00B6271E" w:rsidP="00671AD7">
      <w:pPr>
        <w:spacing w:line="276" w:lineRule="auto"/>
        <w:ind w:left="284" w:hanging="284"/>
        <w:jc w:val="both"/>
        <w:rPr>
          <w:rFonts w:ascii="Cambria" w:hAnsi="Cambria" w:cs="Cambria"/>
          <w:b/>
          <w:bCs/>
        </w:rPr>
      </w:pPr>
      <w:r w:rsidRPr="00B6271E">
        <w:rPr>
          <w:rFonts w:ascii="Cambria" w:hAnsi="Cambria" w:cs="Cambria"/>
          <w:b/>
          <w:bCs/>
        </w:rPr>
        <w:t>10.</w:t>
      </w:r>
      <w:r w:rsidRPr="00B6271E">
        <w:rPr>
          <w:rFonts w:ascii="Cambria" w:hAnsi="Cambria" w:cs="Cambria"/>
          <w:b/>
          <w:bCs/>
        </w:rPr>
        <w:tab/>
        <w:t>Oświadczam, że wypełniłem obowiązki informacyjne przewidziane w art. 13 lub art. 14 RODO</w:t>
      </w:r>
      <w:r w:rsidR="00671AD7" w:rsidRPr="00841105">
        <w:rPr>
          <w:rStyle w:val="Odwoanieprzypisudolnego"/>
          <w:rFonts w:asciiTheme="majorHAnsi" w:hAnsiTheme="majorHAnsi" w:cs="Arial"/>
          <w:b/>
          <w:color w:val="000000" w:themeColor="text1"/>
        </w:rPr>
        <w:footnoteReference w:id="4"/>
      </w:r>
      <w:r w:rsidR="00671AD7">
        <w:rPr>
          <w:rFonts w:ascii="Cambria" w:hAnsi="Cambria" w:cs="Cambria"/>
          <w:b/>
          <w:bCs/>
        </w:rPr>
        <w:t xml:space="preserve"> </w:t>
      </w:r>
      <w:r w:rsidRPr="00B6271E">
        <w:rPr>
          <w:rFonts w:ascii="Cambria" w:hAnsi="Cambria" w:cs="Cambria"/>
          <w:b/>
          <w:bCs/>
        </w:rPr>
        <w:t>wobec osób fizycznych, od których dane osobowe bezpośrednio lub pośrednio pozyskałem w celu ubiegania się o udzielenie zamówienia publicznego w niniejszym postępowaniu*</w:t>
      </w:r>
    </w:p>
    <w:p w14:paraId="0538702C" w14:textId="77777777" w:rsidR="00B6271E" w:rsidRPr="00B6271E" w:rsidRDefault="00B6271E" w:rsidP="00671AD7">
      <w:pPr>
        <w:spacing w:line="276" w:lineRule="auto"/>
        <w:ind w:left="567" w:hanging="141"/>
        <w:jc w:val="both"/>
        <w:rPr>
          <w:rFonts w:ascii="Cambria" w:hAnsi="Cambria" w:cs="Cambria"/>
          <w:b/>
          <w:bCs/>
        </w:rPr>
      </w:pPr>
      <w:r w:rsidRPr="00B6271E">
        <w:rPr>
          <w:rFonts w:ascii="Cambria" w:hAnsi="Cambria" w:cs="Cambria"/>
          <w:b/>
          <w:bCs/>
        </w:rPr>
        <w:t>*</w:t>
      </w:r>
      <w:r w:rsidRPr="00671AD7">
        <w:rPr>
          <w:rFonts w:ascii="Cambria" w:hAnsi="Cambria" w:cs="Cambria"/>
          <w:bCs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33F71D" w14:textId="77777777" w:rsidR="00B6271E" w:rsidRPr="00DA0E0B" w:rsidRDefault="00B6271E" w:rsidP="00DA0E0B">
      <w:pPr>
        <w:spacing w:before="120" w:after="120"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  <w:r w:rsidRPr="00DA0E0B">
        <w:rPr>
          <w:rFonts w:ascii="Cambria" w:hAnsi="Cambria" w:cs="Cambria"/>
          <w:b/>
          <w:bCs/>
          <w:sz w:val="28"/>
          <w:szCs w:val="28"/>
        </w:rPr>
        <w:t>E. ZOBOWIĄZANIE W PRZYPADKU PRZYZNANIA ZAMÓWIENIA.</w:t>
      </w:r>
    </w:p>
    <w:p w14:paraId="219BF70B" w14:textId="77777777" w:rsidR="00B6271E" w:rsidRPr="0046758E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46758E">
        <w:rPr>
          <w:rFonts w:ascii="Cambria" w:hAnsi="Cambria" w:cs="Cambria"/>
          <w:bCs/>
        </w:rPr>
        <w:t>1)</w:t>
      </w:r>
      <w:r w:rsidRPr="00B6271E">
        <w:rPr>
          <w:rFonts w:ascii="Cambria" w:hAnsi="Cambria" w:cs="Cambria"/>
          <w:b/>
          <w:bCs/>
        </w:rPr>
        <w:tab/>
      </w:r>
      <w:r w:rsidRPr="0046758E">
        <w:rPr>
          <w:rFonts w:ascii="Cambria" w:hAnsi="Cambria" w:cs="Cambria"/>
          <w:bCs/>
        </w:rPr>
        <w:t>Akceptuję proponowany przez Zamawiającego Projekt umowy, który zobowiązuję się podpisać w miejscu i terminie wskazanym przez Zamawiającego.</w:t>
      </w:r>
    </w:p>
    <w:p w14:paraId="77611CDC" w14:textId="325D8B60" w:rsidR="00B6271E" w:rsidRPr="0046758E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46758E">
        <w:rPr>
          <w:rFonts w:ascii="Cambria" w:hAnsi="Cambria" w:cs="Cambria"/>
          <w:bCs/>
        </w:rPr>
        <w:lastRenderedPageBreak/>
        <w:t>2)</w:t>
      </w:r>
      <w:r w:rsidRPr="0046758E">
        <w:rPr>
          <w:rFonts w:ascii="Cambria" w:hAnsi="Cambria" w:cs="Cambria"/>
          <w:bCs/>
        </w:rPr>
        <w:tab/>
        <w:t>Osobami uprawnionymi do merytoryc</w:t>
      </w:r>
      <w:r w:rsidR="0046758E">
        <w:rPr>
          <w:rFonts w:ascii="Cambria" w:hAnsi="Cambria" w:cs="Cambria"/>
          <w:bCs/>
        </w:rPr>
        <w:t xml:space="preserve">znej współpracy i koordynacji w  </w:t>
      </w:r>
      <w:r w:rsidRPr="0046758E">
        <w:rPr>
          <w:rFonts w:ascii="Cambria" w:hAnsi="Cambria" w:cs="Cambria"/>
          <w:bCs/>
        </w:rPr>
        <w:t xml:space="preserve">wykonywaniu zadania ze strony Wykonawcy </w:t>
      </w:r>
      <w:r w:rsidR="00DA0E0B" w:rsidRPr="0046758E">
        <w:rPr>
          <w:rFonts w:ascii="Cambria" w:hAnsi="Cambria" w:cs="Cambria"/>
          <w:bCs/>
        </w:rPr>
        <w:t>są: ……………………………………………</w:t>
      </w:r>
      <w:r w:rsidR="0046758E">
        <w:rPr>
          <w:rFonts w:ascii="Cambria" w:hAnsi="Cambria" w:cs="Cambria"/>
          <w:bCs/>
        </w:rPr>
        <w:t>..…..</w:t>
      </w:r>
    </w:p>
    <w:p w14:paraId="639D2924" w14:textId="4C296918" w:rsidR="00B6271E" w:rsidRPr="0046758E" w:rsidRDefault="00DA0E0B" w:rsidP="00DA0E0B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46758E">
        <w:rPr>
          <w:rFonts w:ascii="Cambria" w:hAnsi="Cambria" w:cs="Cambria"/>
          <w:bCs/>
        </w:rPr>
        <w:t>nr telefonu …………….………</w:t>
      </w:r>
      <w:r w:rsidR="00B6271E" w:rsidRPr="0046758E">
        <w:rPr>
          <w:rFonts w:ascii="Cambria" w:hAnsi="Cambria" w:cs="Cambria"/>
          <w:bCs/>
        </w:rPr>
        <w:t>…</w:t>
      </w:r>
      <w:r w:rsidR="0046758E">
        <w:rPr>
          <w:rFonts w:ascii="Cambria" w:hAnsi="Cambria" w:cs="Cambria"/>
          <w:bCs/>
        </w:rPr>
        <w:t>……</w:t>
      </w:r>
      <w:r w:rsidR="00B6271E" w:rsidRPr="0046758E">
        <w:rPr>
          <w:rFonts w:ascii="Cambria" w:hAnsi="Cambria" w:cs="Cambria"/>
          <w:bCs/>
        </w:rPr>
        <w:t>…,    e-ma</w:t>
      </w:r>
      <w:r w:rsidRPr="0046758E">
        <w:rPr>
          <w:rFonts w:ascii="Cambria" w:hAnsi="Cambria" w:cs="Cambria"/>
          <w:bCs/>
        </w:rPr>
        <w:t>il: ……………………………..…………………..…</w:t>
      </w:r>
      <w:r w:rsidR="00B6271E" w:rsidRPr="0046758E">
        <w:rPr>
          <w:rFonts w:ascii="Cambria" w:hAnsi="Cambria" w:cs="Cambria"/>
          <w:bCs/>
        </w:rPr>
        <w:t>.……</w:t>
      </w:r>
    </w:p>
    <w:p w14:paraId="1EC2957F" w14:textId="77777777" w:rsidR="00B6271E" w:rsidRPr="00DA0E0B" w:rsidRDefault="00B6271E" w:rsidP="00DA0E0B">
      <w:pPr>
        <w:spacing w:before="120" w:after="120"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  <w:r w:rsidRPr="00DA0E0B">
        <w:rPr>
          <w:rFonts w:ascii="Cambria" w:hAnsi="Cambria" w:cs="Cambria"/>
          <w:b/>
          <w:bCs/>
          <w:sz w:val="28"/>
          <w:szCs w:val="28"/>
        </w:rPr>
        <w:t>F. CZY WYKONAWCA JEST?</w:t>
      </w:r>
    </w:p>
    <w:p w14:paraId="6FEBC0E6" w14:textId="73F3C046" w:rsidR="00DA0E0B" w:rsidRPr="00841105" w:rsidRDefault="00B6271E" w:rsidP="00DA0E0B">
      <w:pPr>
        <w:spacing w:line="360" w:lineRule="auto"/>
        <w:rPr>
          <w:rFonts w:asciiTheme="majorHAnsi" w:hAnsiTheme="majorHAnsi" w:cs="Arial"/>
          <w:iCs/>
          <w:sz w:val="13"/>
          <w:szCs w:val="13"/>
        </w:rPr>
      </w:pPr>
      <w:r w:rsidRPr="00B6271E">
        <w:rPr>
          <w:rFonts w:ascii="Cambria" w:hAnsi="Cambria" w:cs="Cambria"/>
          <w:b/>
          <w:bCs/>
        </w:rPr>
        <w:t xml:space="preserve">       </w:t>
      </w:r>
    </w:p>
    <w:p w14:paraId="42542001" w14:textId="6924457F" w:rsidR="00DA0E0B" w:rsidRPr="00841105" w:rsidRDefault="00DA0E0B" w:rsidP="00DA0E0B">
      <w:pPr>
        <w:spacing w:line="360" w:lineRule="auto"/>
        <w:ind w:left="567" w:hanging="110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72D6AF" wp14:editId="1D30044B">
                <wp:simplePos x="0" y="0"/>
                <wp:positionH relativeFrom="column">
                  <wp:posOffset>228600</wp:posOffset>
                </wp:positionH>
                <wp:positionV relativeFrom="paragraph">
                  <wp:posOffset>5443</wp:posOffset>
                </wp:positionV>
                <wp:extent cx="157480" cy="170180"/>
                <wp:effectExtent l="0" t="0" r="7620" b="76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FF28F" id="Prostokąt 2" o:spid="_x0000_s1026" style="position:absolute;margin-left:18pt;margin-top:.4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mikroproprzesiębiorstwem,</w:t>
      </w:r>
    </w:p>
    <w:p w14:paraId="305CA84C" w14:textId="77777777" w:rsidR="00DA0E0B" w:rsidRPr="00841105" w:rsidRDefault="00DA0E0B" w:rsidP="00DA0E0B">
      <w:pPr>
        <w:spacing w:line="360" w:lineRule="auto"/>
        <w:rPr>
          <w:rFonts w:asciiTheme="majorHAnsi" w:hAnsiTheme="majorHAnsi" w:cs="Arial"/>
          <w:iCs/>
          <w:sz w:val="13"/>
          <w:szCs w:val="13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CCAED" wp14:editId="09C1E0AF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8726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</w:pict>
          </mc:Fallback>
        </mc:AlternateContent>
      </w:r>
    </w:p>
    <w:p w14:paraId="6DB12E98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w:t xml:space="preserve">       małym przedsiębiorstwem,</w:t>
      </w:r>
    </w:p>
    <w:p w14:paraId="415565E5" w14:textId="77777777" w:rsidR="00DA0E0B" w:rsidRPr="00841105" w:rsidRDefault="00DA0E0B" w:rsidP="00DA0E0B">
      <w:pPr>
        <w:spacing w:line="360" w:lineRule="auto"/>
        <w:rPr>
          <w:rFonts w:asciiTheme="majorHAnsi" w:hAnsiTheme="majorHAnsi" w:cs="Arial"/>
          <w:iCs/>
          <w:sz w:val="13"/>
          <w:szCs w:val="13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55357" wp14:editId="2BEB3288">
                <wp:simplePos x="0" y="0"/>
                <wp:positionH relativeFrom="column">
                  <wp:posOffset>259715</wp:posOffset>
                </wp:positionH>
                <wp:positionV relativeFrom="paragraph">
                  <wp:posOffset>139688</wp:posOffset>
                </wp:positionV>
                <wp:extent cx="157480" cy="170180"/>
                <wp:effectExtent l="0" t="0" r="7620" b="7620"/>
                <wp:wrapNone/>
                <wp:docPr id="2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9E8D3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</w:pict>
          </mc:Fallback>
        </mc:AlternateContent>
      </w:r>
    </w:p>
    <w:p w14:paraId="0432D298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w:t xml:space="preserve">       średnim przedsiębiorstwem,</w:t>
      </w:r>
    </w:p>
    <w:p w14:paraId="2CC5C0E0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E640B" wp14:editId="5250F5A1">
                <wp:simplePos x="0" y="0"/>
                <wp:positionH relativeFrom="column">
                  <wp:posOffset>260350</wp:posOffset>
                </wp:positionH>
                <wp:positionV relativeFrom="paragraph">
                  <wp:posOffset>121273</wp:posOffset>
                </wp:positionV>
                <wp:extent cx="157480" cy="170180"/>
                <wp:effectExtent l="0" t="0" r="7620" b="7620"/>
                <wp:wrapNone/>
                <wp:docPr id="2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9101B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</w:t>
      </w:r>
    </w:p>
    <w:p w14:paraId="398518EF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w:t xml:space="preserve">       jednoosobową działalnością gospodarczą,</w:t>
      </w:r>
    </w:p>
    <w:p w14:paraId="421A4E35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 w:cs="Arial"/>
          <w:b/>
          <w:iCs/>
          <w:sz w:val="10"/>
          <w:szCs w:val="10"/>
        </w:rPr>
      </w:pPr>
    </w:p>
    <w:p w14:paraId="063728BD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EBF03E" wp14:editId="246C2A54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B6B00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osobą fizyczną nieprowadzącą działalności gospodarczej,</w:t>
      </w:r>
    </w:p>
    <w:p w14:paraId="0D229A34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</w:p>
    <w:p w14:paraId="03827192" w14:textId="77777777" w:rsidR="00DA0E0B" w:rsidRPr="00841105" w:rsidRDefault="00DA0E0B" w:rsidP="00DA0E0B">
      <w:pPr>
        <w:spacing w:line="360" w:lineRule="auto"/>
        <w:ind w:firstLine="457"/>
        <w:rPr>
          <w:rFonts w:asciiTheme="majorHAnsi" w:hAnsiTheme="majorHAnsi"/>
          <w:noProof/>
          <w:sz w:val="10"/>
          <w:szCs w:val="10"/>
          <w:lang w:eastAsia="pl-PL"/>
        </w:rPr>
      </w:pPr>
      <w:r w:rsidRPr="00841105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A0AE02" wp14:editId="0340663C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2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D58C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</w:pict>
          </mc:Fallback>
        </mc:AlternateContent>
      </w:r>
      <w:r w:rsidRPr="00841105">
        <w:rPr>
          <w:rFonts w:asciiTheme="majorHAnsi" w:hAnsiTheme="majorHAnsi"/>
          <w:noProof/>
          <w:lang w:eastAsia="pl-PL"/>
        </w:rPr>
        <w:t xml:space="preserve">       inny rodzaj działalności.</w:t>
      </w:r>
    </w:p>
    <w:p w14:paraId="3E4B95C0" w14:textId="77777777" w:rsidR="00DA0E0B" w:rsidRPr="00841105" w:rsidRDefault="00DA0E0B" w:rsidP="00DA0E0B">
      <w:pPr>
        <w:pStyle w:val="Bezodstpw"/>
        <w:spacing w:line="276" w:lineRule="auto"/>
        <w:ind w:left="318" w:firstLine="0"/>
        <w:rPr>
          <w:rFonts w:asciiTheme="majorHAnsi" w:hAnsiTheme="majorHAnsi" w:cs="Arial"/>
          <w:b/>
          <w:bCs/>
          <w:i/>
          <w:iCs/>
          <w:szCs w:val="22"/>
        </w:rPr>
      </w:pPr>
      <w:r w:rsidRPr="00841105">
        <w:rPr>
          <w:rFonts w:asciiTheme="majorHAnsi" w:hAnsiTheme="majorHAnsi" w:cs="Arial"/>
          <w:b/>
          <w:bCs/>
          <w:i/>
          <w:iCs/>
          <w:szCs w:val="22"/>
        </w:rPr>
        <w:t>(zaznacz właściwe)</w:t>
      </w:r>
    </w:p>
    <w:p w14:paraId="48BA32D0" w14:textId="77777777" w:rsidR="00DA0E0B" w:rsidRDefault="00DA0E0B" w:rsidP="00B6271E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20B3983B" w14:textId="77777777" w:rsidR="00B6271E" w:rsidRPr="00DA0E0B" w:rsidRDefault="00B6271E" w:rsidP="00DA0E0B">
      <w:pPr>
        <w:spacing w:before="120" w:after="120" w:line="276" w:lineRule="auto"/>
        <w:ind w:left="567" w:hanging="425"/>
        <w:jc w:val="both"/>
        <w:rPr>
          <w:rFonts w:ascii="Cambria" w:hAnsi="Cambria" w:cs="Cambria"/>
          <w:b/>
          <w:bCs/>
          <w:sz w:val="28"/>
          <w:szCs w:val="28"/>
        </w:rPr>
      </w:pPr>
      <w:r w:rsidRPr="00DA0E0B">
        <w:rPr>
          <w:rFonts w:ascii="Cambria" w:hAnsi="Cambria" w:cs="Cambria"/>
          <w:b/>
          <w:bCs/>
          <w:sz w:val="28"/>
          <w:szCs w:val="28"/>
        </w:rPr>
        <w:t>G. SPIS TREŚCI.</w:t>
      </w:r>
    </w:p>
    <w:p w14:paraId="24E3CE86" w14:textId="77777777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Integralną część oferty stanowią następujące dokumenty:</w:t>
      </w:r>
    </w:p>
    <w:p w14:paraId="3107B7DF" w14:textId="5B1ECF6F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1)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1025A195" w14:textId="4808B65B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2)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0EB4941E" w14:textId="1148A384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3)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40A30536" w14:textId="2AB5CC5B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4)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490BB8F1" w14:textId="1B6D8AE3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5)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61C2C499" w14:textId="5475F969" w:rsidR="00B6271E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6)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2F198786" w14:textId="4CEE0DE8" w:rsidR="009605EB" w:rsidRPr="00DA0E0B" w:rsidRDefault="00B6271E" w:rsidP="00B6271E">
      <w:pPr>
        <w:spacing w:line="276" w:lineRule="auto"/>
        <w:ind w:left="567" w:hanging="425"/>
        <w:jc w:val="both"/>
        <w:rPr>
          <w:rFonts w:ascii="Cambria" w:hAnsi="Cambria" w:cs="Cambria"/>
          <w:bCs/>
        </w:rPr>
      </w:pPr>
      <w:r w:rsidRPr="00DA0E0B">
        <w:rPr>
          <w:rFonts w:ascii="Cambria" w:hAnsi="Cambria" w:cs="Cambria"/>
          <w:bCs/>
        </w:rPr>
        <w:t>7)</w:t>
      </w:r>
      <w:r w:rsidRPr="00DA0E0B">
        <w:rPr>
          <w:rFonts w:ascii="Cambria" w:hAnsi="Cambria" w:cs="Cambria"/>
          <w:bCs/>
        </w:rPr>
        <w:tab/>
        <w:t>......................................................................................................................................................</w:t>
      </w:r>
    </w:p>
    <w:p w14:paraId="0170E72A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p w14:paraId="6360F4AC" w14:textId="77777777" w:rsidR="009605EB" w:rsidRPr="00B6271E" w:rsidRDefault="009605EB" w:rsidP="00A270DC">
      <w:pPr>
        <w:spacing w:line="276" w:lineRule="auto"/>
        <w:ind w:left="567" w:hanging="425"/>
        <w:jc w:val="both"/>
        <w:rPr>
          <w:rFonts w:ascii="Cambria" w:hAnsi="Cambria" w:cs="Cambria"/>
          <w:b/>
          <w:bCs/>
        </w:rPr>
      </w:pPr>
    </w:p>
    <w:bookmarkEnd w:id="0"/>
    <w:p w14:paraId="217FAB8E" w14:textId="77777777" w:rsidR="00383118" w:rsidRPr="00B6271E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</w:p>
    <w:p w14:paraId="56C054FD" w14:textId="77777777" w:rsidR="00550613" w:rsidRPr="00B6271E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550613" w:rsidRPr="00B6271E" w:rsidSect="00C03AFC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A95AB" w14:textId="77777777" w:rsidR="00671AD7" w:rsidRDefault="00671AD7" w:rsidP="001F1344">
      <w:r>
        <w:separator/>
      </w:r>
    </w:p>
  </w:endnote>
  <w:endnote w:type="continuationSeparator" w:id="0">
    <w:p w14:paraId="0FB5CA8A" w14:textId="77777777" w:rsidR="00671AD7" w:rsidRDefault="00671AD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671AD7" w:rsidRDefault="00671AD7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6758E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6758E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479DB8B5" w14:textId="34E0FF20" w:rsidR="00671AD7" w:rsidRPr="00BA303A" w:rsidRDefault="00671AD7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B6E4D" w14:textId="77777777" w:rsidR="00671AD7" w:rsidRDefault="00671AD7" w:rsidP="001F1344">
      <w:r>
        <w:separator/>
      </w:r>
    </w:p>
  </w:footnote>
  <w:footnote w:type="continuationSeparator" w:id="0">
    <w:p w14:paraId="30208B71" w14:textId="77777777" w:rsidR="00671AD7" w:rsidRDefault="00671AD7" w:rsidP="001F1344">
      <w:r>
        <w:continuationSeparator/>
      </w:r>
    </w:p>
  </w:footnote>
  <w:footnote w:id="1">
    <w:p w14:paraId="5A8FFDE0" w14:textId="77777777" w:rsidR="00671AD7" w:rsidRDefault="00671AD7" w:rsidP="009605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5C9231F" w14:textId="65DA27D3" w:rsidR="00671AD7" w:rsidRDefault="00671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1AD7">
        <w:t>Zamawiający zastrzega, że rzeczywisty termin rozpoczęcia realizacji zamówienia może zostać przesunięty do momentu usunięcia ewentualnych przeszkód ograniczających możliwość zawarcia umowy. W takim przypadku wynagrodzenie Wykonawcy zostanie proporcjonalnie zmniejszone o dni, w których Wykonawca nie świadczył usługi.</w:t>
      </w:r>
    </w:p>
  </w:footnote>
  <w:footnote w:id="3">
    <w:p w14:paraId="72236290" w14:textId="77777777" w:rsidR="00671AD7" w:rsidRPr="00D370A9" w:rsidRDefault="00671AD7" w:rsidP="00671AD7">
      <w:pPr>
        <w:pStyle w:val="Tekstprzypisudolnego"/>
        <w:ind w:left="-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EB62136" w14:textId="77777777" w:rsidR="00671AD7" w:rsidRPr="003F7A6B" w:rsidRDefault="00671AD7" w:rsidP="00671AD7">
      <w:pPr>
        <w:pStyle w:val="Tekstprzypisudolnego"/>
        <w:ind w:left="-142" w:hanging="142"/>
        <w:jc w:val="both"/>
        <w:rPr>
          <w:sz w:val="16"/>
          <w:szCs w:val="16"/>
        </w:rPr>
      </w:pPr>
      <w:r w:rsidRPr="00882E85">
        <w:rPr>
          <w:rStyle w:val="Odwoanieprzypisudolnego"/>
          <w:sz w:val="18"/>
          <w:szCs w:val="18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A3493" w14:textId="77777777" w:rsidR="00671AD7" w:rsidRDefault="00671AD7" w:rsidP="00A270DC">
    <w:pPr>
      <w:pStyle w:val="Nagwek"/>
    </w:pPr>
  </w:p>
  <w:p w14:paraId="224B62A8" w14:textId="77777777" w:rsidR="00671AD7" w:rsidRDefault="00671AD7" w:rsidP="00A270DC">
    <w:pPr>
      <w:pStyle w:val="Nagwek"/>
    </w:pPr>
  </w:p>
  <w:p w14:paraId="1E70D3D0" w14:textId="6B561A61" w:rsidR="00671AD7" w:rsidRPr="0042544F" w:rsidRDefault="00671AD7" w:rsidP="00B6271E">
    <w:pPr>
      <w:autoSpaceDE w:val="0"/>
      <w:autoSpaceDN w:val="0"/>
      <w:adjustRightInd w:val="0"/>
      <w:jc w:val="center"/>
      <w:rPr>
        <w:b/>
        <w:i/>
        <w:iCs/>
        <w:sz w:val="17"/>
        <w:szCs w:val="17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71AD7" w:rsidRPr="00A83EB8" w14:paraId="70F442F6" w14:textId="77777777" w:rsidTr="0014734F">
      <w:tc>
        <w:tcPr>
          <w:tcW w:w="9062" w:type="dxa"/>
        </w:tcPr>
        <w:p w14:paraId="6D01966A" w14:textId="36E3B6FE" w:rsidR="00671AD7" w:rsidRPr="00B6271E" w:rsidRDefault="00671AD7" w:rsidP="00B6271E">
          <w:pPr>
            <w:autoSpaceDE w:val="0"/>
            <w:autoSpaceDN w:val="0"/>
            <w:adjustRightInd w:val="0"/>
            <w:jc w:val="center"/>
            <w:rPr>
              <w:rFonts w:ascii="Cambria" w:hAnsi="Cambria"/>
              <w:b/>
              <w:i/>
              <w:iCs/>
              <w:sz w:val="17"/>
              <w:szCs w:val="17"/>
            </w:rPr>
          </w:pPr>
          <w:bookmarkStart w:id="1" w:name="_Hlk180687055"/>
          <w:bookmarkStart w:id="2" w:name="_Hlk180687056"/>
          <w:r w:rsidRPr="00B6271E">
            <w:rPr>
              <w:rFonts w:ascii="Cambria" w:hAnsi="Cambria" w:cs="Arial"/>
              <w:bCs/>
              <w:sz w:val="18"/>
              <w:szCs w:val="18"/>
            </w:rPr>
            <w:t xml:space="preserve">Postępowanie o udzielenie zamówienia publicznego na: </w:t>
          </w:r>
          <w:r w:rsidRPr="00B6271E">
            <w:rPr>
              <w:rFonts w:ascii="Cambria" w:hAnsi="Cambria" w:cs="Arial"/>
              <w:bCs/>
              <w:sz w:val="18"/>
              <w:szCs w:val="18"/>
            </w:rPr>
            <w:br/>
          </w:r>
          <w:r w:rsidRPr="00B6271E">
            <w:rPr>
              <w:rFonts w:ascii="Cambria" w:eastAsiaTheme="minorEastAsia" w:hAnsi="Cambria" w:cs="Arial"/>
              <w:b/>
              <w:sz w:val="18"/>
              <w:szCs w:val="18"/>
            </w:rPr>
            <w:t>„Świadczenie usług pocztowych w obrocie krajowym i zagranicznym dla potrzeb Urzędu Gminy Puławy</w:t>
          </w:r>
          <w:r w:rsidR="000E3198">
            <w:rPr>
              <w:rFonts w:ascii="Cambria" w:eastAsiaTheme="minorEastAsia" w:hAnsi="Cambria" w:cs="Arial"/>
              <w:b/>
              <w:sz w:val="18"/>
              <w:szCs w:val="18"/>
            </w:rPr>
            <w:t xml:space="preserve"> </w:t>
          </w:r>
          <w:r w:rsidR="000E3198">
            <w:rPr>
              <w:rFonts w:ascii="Cambria" w:eastAsiaTheme="minorEastAsia" w:hAnsi="Cambria" w:cs="Arial"/>
              <w:b/>
              <w:sz w:val="18"/>
              <w:szCs w:val="18"/>
            </w:rPr>
            <w:br/>
            <w:t xml:space="preserve">w </w:t>
          </w:r>
          <w:r w:rsidR="00133BB8">
            <w:rPr>
              <w:rFonts w:ascii="Cambria" w:eastAsiaTheme="minorEastAsia" w:hAnsi="Cambria" w:cs="Arial"/>
              <w:b/>
              <w:sz w:val="18"/>
              <w:szCs w:val="18"/>
            </w:rPr>
            <w:t>roku 2026</w:t>
          </w:r>
        </w:p>
      </w:tc>
    </w:tr>
    <w:bookmarkEnd w:id="1"/>
    <w:bookmarkEnd w:id="2"/>
  </w:tbl>
  <w:p w14:paraId="54FE74AB" w14:textId="77777777" w:rsidR="00671AD7" w:rsidRPr="00A83EB8" w:rsidRDefault="00671AD7" w:rsidP="00A270DC">
    <w:pPr>
      <w:pStyle w:val="Nagwek"/>
      <w:spacing w:line="276" w:lineRule="auto"/>
      <w:jc w:val="center"/>
      <w:rPr>
        <w:rFonts w:asciiTheme="majorHAnsi" w:hAnsiTheme="majorHAnsi"/>
        <w:bCs/>
        <w:color w:val="000000"/>
        <w:sz w:val="10"/>
        <w:szCs w:val="10"/>
      </w:rPr>
    </w:pPr>
  </w:p>
  <w:p w14:paraId="40CE9412" w14:textId="77777777" w:rsidR="00671AD7" w:rsidRPr="00D01B21" w:rsidRDefault="00671AD7" w:rsidP="00A270D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3455C3"/>
    <w:multiLevelType w:val="hybridMultilevel"/>
    <w:tmpl w:val="66FC3B0A"/>
    <w:lvl w:ilvl="0" w:tplc="7FDE0A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E3571"/>
    <w:multiLevelType w:val="hybridMultilevel"/>
    <w:tmpl w:val="717644C2"/>
    <w:lvl w:ilvl="0" w:tplc="C464C6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155404">
    <w:abstractNumId w:val="25"/>
  </w:num>
  <w:num w:numId="2" w16cid:durableId="791481373">
    <w:abstractNumId w:val="33"/>
  </w:num>
  <w:num w:numId="3" w16cid:durableId="1162742741">
    <w:abstractNumId w:val="22"/>
  </w:num>
  <w:num w:numId="4" w16cid:durableId="410469922">
    <w:abstractNumId w:val="30"/>
  </w:num>
  <w:num w:numId="5" w16cid:durableId="131099082">
    <w:abstractNumId w:val="4"/>
  </w:num>
  <w:num w:numId="6" w16cid:durableId="216285992">
    <w:abstractNumId w:val="17"/>
  </w:num>
  <w:num w:numId="7" w16cid:durableId="696929713">
    <w:abstractNumId w:val="5"/>
  </w:num>
  <w:num w:numId="8" w16cid:durableId="543106440">
    <w:abstractNumId w:val="34"/>
  </w:num>
  <w:num w:numId="9" w16cid:durableId="1368679782">
    <w:abstractNumId w:val="13"/>
  </w:num>
  <w:num w:numId="10" w16cid:durableId="1505436006">
    <w:abstractNumId w:val="27"/>
  </w:num>
  <w:num w:numId="11" w16cid:durableId="1085033408">
    <w:abstractNumId w:val="21"/>
  </w:num>
  <w:num w:numId="12" w16cid:durableId="491408357">
    <w:abstractNumId w:val="18"/>
  </w:num>
  <w:num w:numId="13" w16cid:durableId="1391492627">
    <w:abstractNumId w:val="3"/>
  </w:num>
  <w:num w:numId="14" w16cid:durableId="71583120">
    <w:abstractNumId w:val="19"/>
  </w:num>
  <w:num w:numId="15" w16cid:durableId="310868564">
    <w:abstractNumId w:val="31"/>
  </w:num>
  <w:num w:numId="16" w16cid:durableId="189342589">
    <w:abstractNumId w:val="26"/>
  </w:num>
  <w:num w:numId="17" w16cid:durableId="921371380">
    <w:abstractNumId w:val="23"/>
  </w:num>
  <w:num w:numId="18" w16cid:durableId="904754498">
    <w:abstractNumId w:val="6"/>
  </w:num>
  <w:num w:numId="19" w16cid:durableId="465195638">
    <w:abstractNumId w:val="11"/>
  </w:num>
  <w:num w:numId="20" w16cid:durableId="1605112631">
    <w:abstractNumId w:val="12"/>
  </w:num>
  <w:num w:numId="21" w16cid:durableId="582031444">
    <w:abstractNumId w:val="29"/>
  </w:num>
  <w:num w:numId="22" w16cid:durableId="1108504297">
    <w:abstractNumId w:val="14"/>
  </w:num>
  <w:num w:numId="23" w16cid:durableId="1893271303">
    <w:abstractNumId w:val="16"/>
  </w:num>
  <w:num w:numId="24" w16cid:durableId="624696561">
    <w:abstractNumId w:val="10"/>
  </w:num>
  <w:num w:numId="25" w16cid:durableId="537159242">
    <w:abstractNumId w:val="15"/>
  </w:num>
  <w:num w:numId="26" w16cid:durableId="1226065877">
    <w:abstractNumId w:val="36"/>
  </w:num>
  <w:num w:numId="27" w16cid:durableId="1384988010">
    <w:abstractNumId w:val="32"/>
  </w:num>
  <w:num w:numId="28" w16cid:durableId="696738310">
    <w:abstractNumId w:val="8"/>
  </w:num>
  <w:num w:numId="29" w16cid:durableId="1186365003">
    <w:abstractNumId w:val="28"/>
  </w:num>
  <w:num w:numId="30" w16cid:durableId="114106839">
    <w:abstractNumId w:val="24"/>
  </w:num>
  <w:num w:numId="31" w16cid:durableId="2127576186">
    <w:abstractNumId w:val="20"/>
  </w:num>
  <w:num w:numId="32" w16cid:durableId="1938057572">
    <w:abstractNumId w:val="9"/>
  </w:num>
  <w:num w:numId="33" w16cid:durableId="642853133">
    <w:abstractNumId w:val="35"/>
  </w:num>
  <w:num w:numId="34" w16cid:durableId="720708395">
    <w:abstractNumId w:val="0"/>
  </w:num>
  <w:num w:numId="35" w16cid:durableId="429089715">
    <w:abstractNumId w:val="1"/>
  </w:num>
  <w:num w:numId="36" w16cid:durableId="2030371963">
    <w:abstractNumId w:val="2"/>
  </w:num>
  <w:num w:numId="37" w16cid:durableId="192256625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2FD5"/>
    <w:rsid w:val="00015C27"/>
    <w:rsid w:val="00022574"/>
    <w:rsid w:val="00023AC9"/>
    <w:rsid w:val="0002476B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B7F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3198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3BB8"/>
    <w:rsid w:val="001347C8"/>
    <w:rsid w:val="00134EDB"/>
    <w:rsid w:val="001361D9"/>
    <w:rsid w:val="001402B1"/>
    <w:rsid w:val="00140C2A"/>
    <w:rsid w:val="00140E4C"/>
    <w:rsid w:val="001442BB"/>
    <w:rsid w:val="001465B7"/>
    <w:rsid w:val="0014734F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57E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4BD7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642C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E04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0B4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D7B"/>
    <w:rsid w:val="00441FF7"/>
    <w:rsid w:val="00443371"/>
    <w:rsid w:val="00443C04"/>
    <w:rsid w:val="004472E1"/>
    <w:rsid w:val="00456848"/>
    <w:rsid w:val="004572D3"/>
    <w:rsid w:val="00457BA9"/>
    <w:rsid w:val="00462A20"/>
    <w:rsid w:val="00462C88"/>
    <w:rsid w:val="00464303"/>
    <w:rsid w:val="00465067"/>
    <w:rsid w:val="0046758E"/>
    <w:rsid w:val="00471588"/>
    <w:rsid w:val="00472945"/>
    <w:rsid w:val="004759AD"/>
    <w:rsid w:val="00485A7D"/>
    <w:rsid w:val="004A3A59"/>
    <w:rsid w:val="004A52E5"/>
    <w:rsid w:val="004A5FEB"/>
    <w:rsid w:val="004A75FC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2C82"/>
    <w:rsid w:val="004E3AF8"/>
    <w:rsid w:val="004E66F5"/>
    <w:rsid w:val="004E7779"/>
    <w:rsid w:val="004F0231"/>
    <w:rsid w:val="004F28C2"/>
    <w:rsid w:val="004F32DD"/>
    <w:rsid w:val="00501E2B"/>
    <w:rsid w:val="00502C03"/>
    <w:rsid w:val="00502F90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4C32"/>
    <w:rsid w:val="005B6A3D"/>
    <w:rsid w:val="005B7BD7"/>
    <w:rsid w:val="005C1D9C"/>
    <w:rsid w:val="005C3BA4"/>
    <w:rsid w:val="005C42CD"/>
    <w:rsid w:val="005C4B84"/>
    <w:rsid w:val="005C6577"/>
    <w:rsid w:val="005D2326"/>
    <w:rsid w:val="005D3BD4"/>
    <w:rsid w:val="005E107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1AD7"/>
    <w:rsid w:val="0067549A"/>
    <w:rsid w:val="006779BB"/>
    <w:rsid w:val="0068164F"/>
    <w:rsid w:val="00683D44"/>
    <w:rsid w:val="00684676"/>
    <w:rsid w:val="00685A6E"/>
    <w:rsid w:val="00687D9D"/>
    <w:rsid w:val="00692B8E"/>
    <w:rsid w:val="00692EF2"/>
    <w:rsid w:val="00693EFE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1105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E85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3503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05EB"/>
    <w:rsid w:val="00962C66"/>
    <w:rsid w:val="00971788"/>
    <w:rsid w:val="00972232"/>
    <w:rsid w:val="00974F85"/>
    <w:rsid w:val="0097564E"/>
    <w:rsid w:val="00990C69"/>
    <w:rsid w:val="00992D13"/>
    <w:rsid w:val="009A19D2"/>
    <w:rsid w:val="009A504F"/>
    <w:rsid w:val="009B2E9E"/>
    <w:rsid w:val="009B40F1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2151"/>
    <w:rsid w:val="009E43E4"/>
    <w:rsid w:val="009F768E"/>
    <w:rsid w:val="009F7DC1"/>
    <w:rsid w:val="00A00692"/>
    <w:rsid w:val="00A01473"/>
    <w:rsid w:val="00A03E8F"/>
    <w:rsid w:val="00A04210"/>
    <w:rsid w:val="00A066FC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5B52"/>
    <w:rsid w:val="00A66FDF"/>
    <w:rsid w:val="00A83EB8"/>
    <w:rsid w:val="00A91147"/>
    <w:rsid w:val="00A94833"/>
    <w:rsid w:val="00AA0BBE"/>
    <w:rsid w:val="00AA1B94"/>
    <w:rsid w:val="00AB1A3A"/>
    <w:rsid w:val="00AB3EEA"/>
    <w:rsid w:val="00AB5782"/>
    <w:rsid w:val="00AB7E78"/>
    <w:rsid w:val="00AC1689"/>
    <w:rsid w:val="00AC5F93"/>
    <w:rsid w:val="00AF01F5"/>
    <w:rsid w:val="00AF09DA"/>
    <w:rsid w:val="00AF102E"/>
    <w:rsid w:val="00AF21B3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6271E"/>
    <w:rsid w:val="00B753BB"/>
    <w:rsid w:val="00B7604B"/>
    <w:rsid w:val="00B77C24"/>
    <w:rsid w:val="00B80EDE"/>
    <w:rsid w:val="00B82058"/>
    <w:rsid w:val="00B83D52"/>
    <w:rsid w:val="00B932CE"/>
    <w:rsid w:val="00BA13A1"/>
    <w:rsid w:val="00BA1754"/>
    <w:rsid w:val="00BA2155"/>
    <w:rsid w:val="00BA303A"/>
    <w:rsid w:val="00BA46F4"/>
    <w:rsid w:val="00BA6536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78DF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0462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0E0B"/>
    <w:rsid w:val="00DA1A0B"/>
    <w:rsid w:val="00DA2162"/>
    <w:rsid w:val="00DA29E6"/>
    <w:rsid w:val="00DB3F09"/>
    <w:rsid w:val="00DB4472"/>
    <w:rsid w:val="00DB6477"/>
    <w:rsid w:val="00DC572A"/>
    <w:rsid w:val="00DC575B"/>
    <w:rsid w:val="00DD1FF0"/>
    <w:rsid w:val="00DD3D9C"/>
    <w:rsid w:val="00DD7ABA"/>
    <w:rsid w:val="00DF3667"/>
    <w:rsid w:val="00DF3696"/>
    <w:rsid w:val="00DF6AD2"/>
    <w:rsid w:val="00DF70A8"/>
    <w:rsid w:val="00E0025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C1B40"/>
    <w:rsid w:val="00EC7D6A"/>
    <w:rsid w:val="00ED7CFB"/>
    <w:rsid w:val="00EE43A3"/>
    <w:rsid w:val="00EE4FA0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65B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841105"/>
    <w:pPr>
      <w:spacing w:after="4" w:line="255" w:lineRule="auto"/>
    </w:pPr>
    <w:rPr>
      <w:rFonts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41105"/>
    <w:rPr>
      <w:rFonts w:cs="Calibri"/>
      <w:color w:val="000000"/>
      <w:sz w:val="18"/>
      <w:szCs w:val="22"/>
    </w:rPr>
  </w:style>
  <w:style w:type="paragraph" w:customStyle="1" w:styleId="Standardowy0">
    <w:name w:val="Standardowy.+"/>
    <w:rsid w:val="00841105"/>
    <w:pPr>
      <w:suppressAutoHyphens/>
    </w:pPr>
    <w:rPr>
      <w:rFonts w:ascii="Arial" w:eastAsia="Arial" w:hAnsi="Arial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A65B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70C0E1E-5CAB-41FA-A72A-3099FC8E4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1352</Words>
  <Characters>10007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Aleksandra Szczotka</cp:lastModifiedBy>
  <cp:revision>9</cp:revision>
  <cp:lastPrinted>2024-06-07T08:35:00Z</cp:lastPrinted>
  <dcterms:created xsi:type="dcterms:W3CDTF">2025-05-07T13:02:00Z</dcterms:created>
  <dcterms:modified xsi:type="dcterms:W3CDTF">2025-12-04T06:38:00Z</dcterms:modified>
</cp:coreProperties>
</file>